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A1DB08" w14:textId="77777777" w:rsidR="00B06991" w:rsidRPr="000100D1" w:rsidRDefault="00B06991" w:rsidP="002A0FE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 w:rsidRPr="000100D1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047B5" w:rsidRPr="000100D1">
        <w:rPr>
          <w:rFonts w:ascii="Cambria" w:hAnsi="Cambria" w:cs="Arial"/>
          <w:b/>
          <w:bCs/>
          <w:sz w:val="22"/>
          <w:szCs w:val="22"/>
        </w:rPr>
        <w:t>1</w:t>
      </w:r>
      <w:r w:rsidR="00C56E11" w:rsidRPr="000100D1">
        <w:rPr>
          <w:rFonts w:ascii="Cambria" w:hAnsi="Cambria" w:cs="Arial"/>
          <w:b/>
          <w:bCs/>
          <w:sz w:val="22"/>
          <w:szCs w:val="22"/>
        </w:rPr>
        <w:t>4</w:t>
      </w:r>
      <w:r w:rsidR="000047B5" w:rsidRPr="000100D1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54F11" w:rsidRPr="000100D1">
        <w:rPr>
          <w:rFonts w:ascii="Cambria" w:hAnsi="Cambria" w:cs="Arial"/>
          <w:b/>
          <w:bCs/>
          <w:sz w:val="22"/>
          <w:szCs w:val="22"/>
        </w:rPr>
        <w:t>do SWZ</w:t>
      </w:r>
    </w:p>
    <w:p w14:paraId="625C87D0" w14:textId="77777777" w:rsidR="00B06991" w:rsidRPr="000100D1" w:rsidRDefault="00B06991" w:rsidP="002A0FE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2D32276" w14:textId="77777777" w:rsidR="004E21A8" w:rsidRPr="000100D1" w:rsidRDefault="00B06991" w:rsidP="002A0FEC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 w:rsidRPr="000100D1">
        <w:rPr>
          <w:rFonts w:ascii="Cambria" w:hAnsi="Cambria" w:cs="Arial"/>
          <w:b/>
          <w:bCs/>
          <w:sz w:val="22"/>
          <w:szCs w:val="22"/>
        </w:rPr>
        <w:t>WZÓR UMOWY</w:t>
      </w:r>
      <w:r w:rsidR="006E5754" w:rsidRPr="000100D1">
        <w:rPr>
          <w:rFonts w:ascii="Cambria" w:hAnsi="Cambria" w:cs="Arial"/>
          <w:b/>
          <w:bCs/>
          <w:sz w:val="22"/>
          <w:szCs w:val="22"/>
        </w:rPr>
        <w:t xml:space="preserve"> DZIERŻAWY SPRZĘTU </w:t>
      </w:r>
    </w:p>
    <w:p w14:paraId="48DDD1EC" w14:textId="77777777" w:rsidR="00E55208" w:rsidRPr="000100D1" w:rsidRDefault="00E55208" w:rsidP="002A0FEC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00CB2866" w14:textId="77777777" w:rsidR="004E21A8" w:rsidRPr="000100D1" w:rsidRDefault="004E21A8" w:rsidP="002A0FEC">
      <w:pPr>
        <w:suppressAutoHyphens w:val="0"/>
        <w:spacing w:before="120" w:after="120"/>
        <w:jc w:val="center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b/>
          <w:sz w:val="22"/>
          <w:szCs w:val="22"/>
          <w:lang w:eastAsia="pl-PL"/>
        </w:rPr>
        <w:t>Umowa nr ______________________________________________</w:t>
      </w:r>
    </w:p>
    <w:p w14:paraId="0CD9867B" w14:textId="77777777" w:rsidR="00075B08" w:rsidRPr="000100D1" w:rsidRDefault="00075B08" w:rsidP="002A0FEC">
      <w:pPr>
        <w:suppressAutoHyphens w:val="0"/>
        <w:spacing w:before="120" w:after="120"/>
        <w:jc w:val="center"/>
        <w:rPr>
          <w:rFonts w:ascii="Cambria" w:hAnsi="Cambria" w:cs="Arial"/>
          <w:sz w:val="22"/>
          <w:szCs w:val="22"/>
          <w:lang w:eastAsia="pl-PL"/>
        </w:rPr>
      </w:pPr>
    </w:p>
    <w:p w14:paraId="1008E3B8" w14:textId="77777777" w:rsidR="004E21A8" w:rsidRPr="000100D1" w:rsidRDefault="00CF7AE9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zawarta w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 dniu ___________</w:t>
      </w:r>
      <w:r w:rsidRPr="000100D1">
        <w:rPr>
          <w:rFonts w:ascii="Cambria" w:hAnsi="Cambria" w:cs="Arial"/>
          <w:sz w:val="22"/>
          <w:szCs w:val="22"/>
          <w:lang w:eastAsia="pl-PL"/>
        </w:rPr>
        <w:t>________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r. w ________________________ pomiędzy: </w:t>
      </w:r>
    </w:p>
    <w:p w14:paraId="4014D050" w14:textId="77777777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798873AC" w14:textId="77777777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Skarbem Państwa – Państwowym Gospodarstwem Leśnym Lasy Państwowe Nadleśnictwem ____________________________________ z siedzibą w _________________________________________ </w:t>
      </w:r>
      <w:r w:rsidR="00067C81" w:rsidRPr="000100D1">
        <w:rPr>
          <w:rFonts w:ascii="Cambria" w:hAnsi="Cambria" w:cs="Arial"/>
          <w:sz w:val="22"/>
          <w:szCs w:val="22"/>
          <w:lang w:eastAsia="pl-PL"/>
        </w:rPr>
        <w:t>(„Wydzierżawiający”)</w:t>
      </w:r>
    </w:p>
    <w:p w14:paraId="02CA9782" w14:textId="77777777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ul. _______________________________; __ - ___ ____________________________________________</w:t>
      </w:r>
    </w:p>
    <w:p w14:paraId="3122F9D2" w14:textId="77777777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NIP _________________________________________, REGON ___________________________________________</w:t>
      </w:r>
    </w:p>
    <w:p w14:paraId="25D6AB7C" w14:textId="77777777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reprezentowanym przez:</w:t>
      </w:r>
    </w:p>
    <w:p w14:paraId="377D7563" w14:textId="77777777" w:rsidR="004E21A8" w:rsidRPr="000100D1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________________________________ – Nadleśniczego,</w:t>
      </w:r>
    </w:p>
    <w:p w14:paraId="630D196D" w14:textId="77777777" w:rsidR="00785E72" w:rsidRPr="000100D1" w:rsidRDefault="00785E72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</w:p>
    <w:p w14:paraId="089548DC" w14:textId="77777777" w:rsidR="004E21A8" w:rsidRPr="000100D1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a </w:t>
      </w:r>
    </w:p>
    <w:p w14:paraId="6218E6BA" w14:textId="77777777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0100D1">
        <w:rPr>
          <w:rFonts w:ascii="Cambria" w:hAnsi="Cambria" w:cs="Arial"/>
          <w:i/>
          <w:sz w:val="22"/>
          <w:szCs w:val="22"/>
          <w:lang w:eastAsia="pl-PL"/>
        </w:rPr>
        <w:t xml:space="preserve">(w przypadku osób prawnych i spółek handlowych nieposiadających osobowości prawnej) </w:t>
      </w:r>
    </w:p>
    <w:p w14:paraId="7058605C" w14:textId="77777777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_______________________________________ z siedzibą w ____________________________________</w:t>
      </w:r>
      <w:r w:rsidR="002F36C6" w:rsidRPr="000100D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067C81" w:rsidRPr="000100D1">
        <w:rPr>
          <w:rFonts w:ascii="Cambria" w:hAnsi="Cambria" w:cs="Arial"/>
          <w:sz w:val="22"/>
          <w:szCs w:val="22"/>
          <w:lang w:eastAsia="pl-PL"/>
        </w:rPr>
        <w:t>(„Dzierżawca”)</w:t>
      </w:r>
    </w:p>
    <w:p w14:paraId="09758DC1" w14:textId="77777777" w:rsidR="006B1F7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ul. _________________________________________ wpisan</w:t>
      </w:r>
      <w:r w:rsidR="00B64CF3" w:rsidRPr="000100D1">
        <w:rPr>
          <w:rFonts w:ascii="Cambria" w:hAnsi="Cambria" w:cs="Arial"/>
          <w:sz w:val="22"/>
          <w:szCs w:val="22"/>
          <w:lang w:eastAsia="pl-PL"/>
        </w:rPr>
        <w:t>a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 do rejestru przedsiębiorców Krajowego Rejestru Sądowego w Sądzie Rejonowym w ___________________ ___ pod numerem ______________________</w:t>
      </w:r>
      <w:r w:rsidR="002F36C6" w:rsidRPr="000100D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0100D1">
        <w:rPr>
          <w:rFonts w:ascii="Cambria" w:hAnsi="Cambria" w:cs="Arial"/>
          <w:sz w:val="22"/>
          <w:szCs w:val="22"/>
          <w:lang w:eastAsia="pl-PL"/>
        </w:rPr>
        <w:t>NIP ______________________________________, REGON _________________________</w:t>
      </w:r>
      <w:r w:rsidR="00B64CF3" w:rsidRPr="000100D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5A57F0" w:rsidRPr="000100D1">
        <w:rPr>
          <w:rFonts w:ascii="Cambria" w:hAnsi="Cambria" w:cs="Arial"/>
          <w:sz w:val="22"/>
          <w:szCs w:val="22"/>
          <w:lang w:eastAsia="pl-PL"/>
        </w:rPr>
        <w:t xml:space="preserve">, </w:t>
      </w:r>
      <w:r w:rsidR="00B64CF3" w:rsidRPr="000100D1">
        <w:rPr>
          <w:rFonts w:ascii="Cambria" w:hAnsi="Cambria" w:cs="Arial"/>
          <w:sz w:val="22"/>
          <w:szCs w:val="22"/>
          <w:lang w:eastAsia="pl-PL"/>
        </w:rPr>
        <w:t xml:space="preserve">wysokość kapitału zakładowego </w:t>
      </w:r>
      <w:r w:rsidR="005A57F0" w:rsidRPr="000100D1">
        <w:rPr>
          <w:rFonts w:ascii="Cambria" w:hAnsi="Cambria" w:cs="Arial"/>
          <w:sz w:val="22"/>
          <w:szCs w:val="22"/>
          <w:lang w:eastAsia="pl-PL"/>
        </w:rPr>
        <w:t>__________________________________.</w:t>
      </w:r>
    </w:p>
    <w:p w14:paraId="7DCBE0FA" w14:textId="77777777" w:rsidR="004E21A8" w:rsidRPr="000100D1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reprezentowaną przez:</w:t>
      </w:r>
    </w:p>
    <w:p w14:paraId="1182DC0C" w14:textId="77777777" w:rsidR="004E21A8" w:rsidRPr="000100D1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_________________________________________________</w:t>
      </w:r>
    </w:p>
    <w:p w14:paraId="64406A56" w14:textId="77777777" w:rsidR="004E21A8" w:rsidRPr="000100D1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_________________________________________________,</w:t>
      </w:r>
    </w:p>
    <w:p w14:paraId="163C4501" w14:textId="77777777" w:rsidR="004E21A8" w:rsidRPr="000100D1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lub </w:t>
      </w:r>
    </w:p>
    <w:p w14:paraId="212FF016" w14:textId="77777777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0100D1">
        <w:rPr>
          <w:rFonts w:ascii="Cambria" w:hAnsi="Cambria" w:cs="Arial"/>
          <w:i/>
          <w:sz w:val="22"/>
          <w:szCs w:val="22"/>
          <w:lang w:eastAsia="pl-PL"/>
        </w:rPr>
        <w:t xml:space="preserve">(w przypadku osób fizycznych wpisanych do Centralnej Ewidencji i Informacji o Działalności Gospodarczej) </w:t>
      </w:r>
    </w:p>
    <w:p w14:paraId="471A42B9" w14:textId="77777777" w:rsidR="00272094" w:rsidRPr="000100D1" w:rsidRDefault="006B1F7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p. _________________________________ </w:t>
      </w:r>
      <w:r w:rsidRPr="000100D1">
        <w:rPr>
          <w:rFonts w:ascii="Cambria" w:hAnsi="Cambria" w:cs="Arial"/>
          <w:sz w:val="22"/>
          <w:szCs w:val="22"/>
        </w:rPr>
        <w:t>prowadzącym działalność gospodarczą pod firmą _________________________________________________</w:t>
      </w:r>
      <w:r w:rsidR="009E4F98" w:rsidRPr="000100D1">
        <w:rPr>
          <w:rFonts w:ascii="Cambria" w:hAnsi="Cambria" w:cs="Arial"/>
          <w:sz w:val="22"/>
          <w:szCs w:val="22"/>
        </w:rPr>
        <w:t xml:space="preserve"> </w:t>
      </w:r>
      <w:r w:rsidRPr="000100D1">
        <w:rPr>
          <w:rFonts w:ascii="Cambria" w:hAnsi="Cambria" w:cs="Arial"/>
          <w:sz w:val="22"/>
          <w:szCs w:val="22"/>
        </w:rPr>
        <w:t>z siedzibą w ______________________________</w:t>
      </w:r>
      <w:r w:rsidR="00584942" w:rsidRPr="000100D1">
        <w:rPr>
          <w:rFonts w:ascii="Cambria" w:hAnsi="Cambria" w:cs="Arial"/>
          <w:sz w:val="22"/>
          <w:szCs w:val="22"/>
        </w:rPr>
        <w:t xml:space="preserve"> </w:t>
      </w:r>
      <w:r w:rsidR="00907B22" w:rsidRPr="000100D1">
        <w:rPr>
          <w:rFonts w:ascii="Cambria" w:hAnsi="Cambria" w:cs="Arial"/>
          <w:sz w:val="22"/>
          <w:szCs w:val="22"/>
        </w:rPr>
        <w:t xml:space="preserve">(„Dzierżawca”) </w:t>
      </w:r>
      <w:r w:rsidRPr="000100D1">
        <w:rPr>
          <w:rFonts w:ascii="Cambria" w:hAnsi="Cambria" w:cs="Arial"/>
          <w:sz w:val="22"/>
          <w:szCs w:val="22"/>
        </w:rPr>
        <w:t>ul</w:t>
      </w:r>
      <w:r w:rsidR="0061180D" w:rsidRPr="000100D1">
        <w:rPr>
          <w:rFonts w:ascii="Cambria" w:hAnsi="Cambria" w:cs="Arial"/>
          <w:sz w:val="22"/>
          <w:szCs w:val="22"/>
        </w:rPr>
        <w:t>.</w:t>
      </w:r>
      <w:r w:rsidRPr="000100D1">
        <w:rPr>
          <w:rFonts w:ascii="Cambria" w:hAnsi="Cambria" w:cs="Arial"/>
          <w:sz w:val="22"/>
          <w:szCs w:val="22"/>
        </w:rPr>
        <w:t xml:space="preserve"> __________________</w:t>
      </w:r>
      <w:r w:rsidR="00584942" w:rsidRPr="000100D1">
        <w:rPr>
          <w:rFonts w:ascii="Cambria" w:hAnsi="Cambria" w:cs="Arial"/>
          <w:sz w:val="22"/>
          <w:szCs w:val="22"/>
        </w:rPr>
        <w:t>,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wpisanym do Centralnej Ewidencji i Informacji </w:t>
      </w:r>
      <w:r w:rsidR="00970DC0" w:rsidRPr="000100D1">
        <w:rPr>
          <w:rFonts w:ascii="Cambria" w:hAnsi="Cambria" w:cs="Arial"/>
          <w:sz w:val="22"/>
          <w:szCs w:val="22"/>
          <w:lang w:eastAsia="pl-PL"/>
        </w:rPr>
        <w:t xml:space="preserve">o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Działalności Gospodarczej, </w:t>
      </w:r>
      <w:r w:rsidRPr="000100D1">
        <w:rPr>
          <w:rFonts w:ascii="Cambria" w:hAnsi="Cambria" w:cs="Arial"/>
          <w:sz w:val="22"/>
          <w:szCs w:val="22"/>
        </w:rPr>
        <w:t>posiadającym numer identyfikacyjny NIP _______________________; REGON __________________________</w:t>
      </w:r>
    </w:p>
    <w:p w14:paraId="557E9F07" w14:textId="77777777" w:rsidR="004E21A8" w:rsidRPr="000100D1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działają</w:t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>c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ym osobiście </w:t>
      </w:r>
    </w:p>
    <w:p w14:paraId="75A7B7FD" w14:textId="77777777" w:rsidR="004E21A8" w:rsidRPr="000100D1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lub </w:t>
      </w:r>
    </w:p>
    <w:p w14:paraId="3E4A6D0E" w14:textId="77777777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0100D1">
        <w:rPr>
          <w:rFonts w:ascii="Cambria" w:hAnsi="Cambria" w:cs="Arial"/>
          <w:i/>
          <w:sz w:val="22"/>
          <w:szCs w:val="22"/>
          <w:lang w:eastAsia="pl-PL"/>
        </w:rPr>
        <w:t>(w przypadku osób fizycznych wpisanych do Centralnej Ewidencji i Informacji o Działalności Gospodarczej</w:t>
      </w:r>
      <w:r w:rsidR="00A56B5A" w:rsidRPr="000100D1">
        <w:rPr>
          <w:rFonts w:ascii="Cambria" w:hAnsi="Cambria" w:cs="Arial"/>
          <w:i/>
          <w:sz w:val="22"/>
          <w:szCs w:val="22"/>
          <w:lang w:eastAsia="pl-PL"/>
        </w:rPr>
        <w:t xml:space="preserve"> działających wspólnie jako konsorcjum lub ramach spółki cywilnej</w:t>
      </w:r>
      <w:r w:rsidRPr="000100D1">
        <w:rPr>
          <w:rFonts w:ascii="Cambria" w:hAnsi="Cambria" w:cs="Arial"/>
          <w:i/>
          <w:sz w:val="22"/>
          <w:szCs w:val="22"/>
          <w:lang w:eastAsia="pl-PL"/>
        </w:rPr>
        <w:t xml:space="preserve">) </w:t>
      </w:r>
    </w:p>
    <w:p w14:paraId="48468D93" w14:textId="77777777" w:rsidR="004E21A8" w:rsidRPr="000100D1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</w:p>
    <w:p w14:paraId="55B211EC" w14:textId="77777777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lastRenderedPageBreak/>
        <w:t>wykonawcami wspólnie ubiegającymi się o udzielenie zamówienia publicznego w składzie</w:t>
      </w:r>
      <w:r w:rsidR="0031048C" w:rsidRPr="000100D1">
        <w:rPr>
          <w:rFonts w:ascii="Cambria" w:hAnsi="Cambria" w:cs="Arial"/>
          <w:sz w:val="22"/>
          <w:szCs w:val="22"/>
          <w:lang w:eastAsia="pl-PL"/>
        </w:rPr>
        <w:t xml:space="preserve"> (łącznie „</w:t>
      </w:r>
      <w:r w:rsidR="006E5754" w:rsidRPr="000100D1">
        <w:rPr>
          <w:rFonts w:ascii="Cambria" w:hAnsi="Cambria" w:cs="Arial"/>
          <w:sz w:val="22"/>
          <w:szCs w:val="22"/>
          <w:lang w:eastAsia="pl-PL"/>
        </w:rPr>
        <w:t>Dzierżawc</w:t>
      </w:r>
      <w:r w:rsidR="0031048C" w:rsidRPr="000100D1">
        <w:rPr>
          <w:rFonts w:ascii="Cambria" w:hAnsi="Cambria" w:cs="Arial"/>
          <w:sz w:val="22"/>
          <w:szCs w:val="22"/>
          <w:lang w:eastAsia="pl-PL"/>
        </w:rPr>
        <w:t>y”)</w:t>
      </w:r>
      <w:r w:rsidRPr="000100D1">
        <w:rPr>
          <w:rFonts w:ascii="Cambria" w:hAnsi="Cambria" w:cs="Arial"/>
          <w:sz w:val="22"/>
          <w:szCs w:val="22"/>
          <w:lang w:eastAsia="pl-PL"/>
        </w:rPr>
        <w:t>:</w:t>
      </w:r>
    </w:p>
    <w:p w14:paraId="2B667C8D" w14:textId="77777777" w:rsidR="00284BB2" w:rsidRPr="000100D1" w:rsidRDefault="004E21A8" w:rsidP="002A0FEC">
      <w:pPr>
        <w:suppressAutoHyphens w:val="0"/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1) </w:t>
      </w:r>
      <w:r w:rsidRPr="000100D1">
        <w:rPr>
          <w:rFonts w:ascii="Cambria" w:hAnsi="Cambria" w:cs="Arial"/>
          <w:sz w:val="22"/>
          <w:szCs w:val="22"/>
          <w:lang w:eastAsia="pl-PL"/>
        </w:rPr>
        <w:tab/>
        <w:t>p. _________________________________</w:t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284BB2" w:rsidRPr="000100D1">
        <w:rPr>
          <w:rFonts w:ascii="Cambria" w:hAnsi="Cambria" w:cs="Arial"/>
          <w:sz w:val="22"/>
          <w:szCs w:val="22"/>
        </w:rPr>
        <w:t xml:space="preserve">prowadzącym działalność gospodarczą pod firmą </w:t>
      </w:r>
      <w:r w:rsidR="006B1F78" w:rsidRPr="000100D1">
        <w:rPr>
          <w:rFonts w:ascii="Cambria" w:hAnsi="Cambria" w:cs="Arial"/>
          <w:sz w:val="22"/>
          <w:szCs w:val="22"/>
        </w:rPr>
        <w:t>_________________________________________________</w:t>
      </w:r>
      <w:r w:rsidR="00284BB2" w:rsidRPr="000100D1">
        <w:rPr>
          <w:rFonts w:ascii="Cambria" w:hAnsi="Cambria" w:cs="Arial"/>
          <w:sz w:val="22"/>
          <w:szCs w:val="22"/>
        </w:rPr>
        <w:t xml:space="preserve">z siedzibą w </w:t>
      </w:r>
      <w:r w:rsidR="006B1F78" w:rsidRPr="000100D1">
        <w:rPr>
          <w:rFonts w:ascii="Cambria" w:hAnsi="Cambria" w:cs="Arial"/>
          <w:sz w:val="22"/>
          <w:szCs w:val="22"/>
        </w:rPr>
        <w:t>______________________________,</w:t>
      </w:r>
      <w:r w:rsidR="006B1F78" w:rsidRPr="000100D1">
        <w:rPr>
          <w:rFonts w:ascii="Cambria" w:hAnsi="Cambria" w:cs="Arial"/>
          <w:sz w:val="22"/>
          <w:szCs w:val="22"/>
        </w:rPr>
        <w:br/>
      </w:r>
      <w:r w:rsidR="00284BB2" w:rsidRPr="000100D1">
        <w:rPr>
          <w:rFonts w:ascii="Cambria" w:hAnsi="Cambria" w:cs="Arial"/>
          <w:sz w:val="22"/>
          <w:szCs w:val="22"/>
        </w:rPr>
        <w:t xml:space="preserve">ul </w:t>
      </w:r>
      <w:r w:rsidR="006B1F78" w:rsidRPr="000100D1">
        <w:rPr>
          <w:rFonts w:ascii="Cambria" w:hAnsi="Cambria" w:cs="Arial"/>
          <w:sz w:val="22"/>
          <w:szCs w:val="22"/>
        </w:rPr>
        <w:t>__________________</w:t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 wpisanym do Centralnej Ewidencji i Informacji </w:t>
      </w:r>
      <w:r w:rsidR="00970DC0" w:rsidRPr="000100D1">
        <w:rPr>
          <w:rFonts w:ascii="Cambria" w:hAnsi="Cambria" w:cs="Arial"/>
          <w:sz w:val="22"/>
          <w:szCs w:val="22"/>
          <w:lang w:eastAsia="pl-PL"/>
        </w:rPr>
        <w:t xml:space="preserve">o </w:t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Działalności Gospodarczej, </w:t>
      </w:r>
      <w:r w:rsidR="00284BB2" w:rsidRPr="000100D1">
        <w:rPr>
          <w:rFonts w:ascii="Cambria" w:hAnsi="Cambria" w:cs="Arial"/>
          <w:sz w:val="22"/>
          <w:szCs w:val="22"/>
        </w:rPr>
        <w:t>posiadającym numer identyfikacyjny NIP</w:t>
      </w:r>
      <w:r w:rsidR="006B1F78" w:rsidRPr="000100D1">
        <w:rPr>
          <w:rFonts w:ascii="Cambria" w:hAnsi="Cambria" w:cs="Arial"/>
          <w:sz w:val="22"/>
          <w:szCs w:val="22"/>
        </w:rPr>
        <w:t xml:space="preserve"> _________________________________</w:t>
      </w:r>
      <w:r w:rsidR="00284BB2" w:rsidRPr="000100D1">
        <w:rPr>
          <w:rFonts w:ascii="Cambria" w:hAnsi="Cambria" w:cs="Arial"/>
          <w:sz w:val="22"/>
          <w:szCs w:val="22"/>
        </w:rPr>
        <w:t xml:space="preserve">; REGON </w:t>
      </w:r>
      <w:r w:rsidR="006B1F78" w:rsidRPr="000100D1">
        <w:rPr>
          <w:rFonts w:ascii="Cambria" w:hAnsi="Cambria" w:cs="Arial"/>
          <w:sz w:val="22"/>
          <w:szCs w:val="22"/>
        </w:rPr>
        <w:t>__________________________</w:t>
      </w:r>
    </w:p>
    <w:p w14:paraId="15C503B1" w14:textId="77777777" w:rsidR="006B1F78" w:rsidRPr="000100D1" w:rsidRDefault="004E21A8" w:rsidP="002A0FEC">
      <w:pPr>
        <w:suppressAutoHyphens w:val="0"/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2) </w:t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p. _________________________________ </w:t>
      </w:r>
      <w:r w:rsidR="006B1F78" w:rsidRPr="000100D1">
        <w:rPr>
          <w:rFonts w:ascii="Cambria" w:hAnsi="Cambria" w:cs="Arial"/>
          <w:sz w:val="22"/>
          <w:szCs w:val="22"/>
        </w:rPr>
        <w:t>prowadzącym działalność gospodarczą pod firmą _________________________________________________z siedzibą w ______________________________,</w:t>
      </w:r>
      <w:r w:rsidR="006B1F78" w:rsidRPr="000100D1">
        <w:rPr>
          <w:rFonts w:ascii="Cambria" w:hAnsi="Cambria" w:cs="Arial"/>
          <w:sz w:val="22"/>
          <w:szCs w:val="22"/>
        </w:rPr>
        <w:br/>
        <w:t>ul __________________</w:t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 wpisanym do Centralnej Ewidencji i Informacji</w:t>
      </w:r>
      <w:r w:rsidR="00970DC0" w:rsidRPr="000100D1">
        <w:rPr>
          <w:rFonts w:ascii="Cambria" w:hAnsi="Cambria" w:cs="Arial"/>
          <w:sz w:val="22"/>
          <w:szCs w:val="22"/>
          <w:lang w:eastAsia="pl-PL"/>
        </w:rPr>
        <w:t xml:space="preserve"> o</w:t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 Działalności Gospodarczej, </w:t>
      </w:r>
      <w:r w:rsidR="006B1F78" w:rsidRPr="000100D1">
        <w:rPr>
          <w:rFonts w:ascii="Cambria" w:hAnsi="Cambria" w:cs="Arial"/>
          <w:sz w:val="22"/>
          <w:szCs w:val="22"/>
        </w:rPr>
        <w:t>posiadającym numer identyfikacyjny NIP _________________________________; REGON __________________________</w:t>
      </w:r>
    </w:p>
    <w:p w14:paraId="422B684E" w14:textId="77777777" w:rsidR="006B1F78" w:rsidRPr="000100D1" w:rsidRDefault="004E21A8" w:rsidP="002A0FEC">
      <w:pPr>
        <w:suppressAutoHyphens w:val="0"/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3)</w:t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p. _________________________________ </w:t>
      </w:r>
      <w:r w:rsidR="006B1F78" w:rsidRPr="000100D1">
        <w:rPr>
          <w:rFonts w:ascii="Cambria" w:hAnsi="Cambria" w:cs="Arial"/>
          <w:sz w:val="22"/>
          <w:szCs w:val="22"/>
        </w:rPr>
        <w:t>prowadzącym działalność gospodarczą pod firmą _________________________________________________z siedzibą w ______________________________,</w:t>
      </w:r>
      <w:r w:rsidR="006B1F78" w:rsidRPr="000100D1">
        <w:rPr>
          <w:rFonts w:ascii="Cambria" w:hAnsi="Cambria" w:cs="Arial"/>
          <w:sz w:val="22"/>
          <w:szCs w:val="22"/>
        </w:rPr>
        <w:br/>
        <w:t>ul __________________</w:t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 wpisanym do Centralnej Ewidencji i Informacji </w:t>
      </w:r>
      <w:r w:rsidR="00970DC0" w:rsidRPr="000100D1">
        <w:rPr>
          <w:rFonts w:ascii="Cambria" w:hAnsi="Cambria" w:cs="Arial"/>
          <w:sz w:val="22"/>
          <w:szCs w:val="22"/>
          <w:lang w:eastAsia="pl-PL"/>
        </w:rPr>
        <w:t xml:space="preserve">o </w:t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Działalności Gospodarczej, </w:t>
      </w:r>
      <w:r w:rsidR="006B1F78" w:rsidRPr="000100D1">
        <w:rPr>
          <w:rFonts w:ascii="Cambria" w:hAnsi="Cambria" w:cs="Arial"/>
          <w:sz w:val="22"/>
          <w:szCs w:val="22"/>
        </w:rPr>
        <w:t>posiadającym numer identyfikacyjny NIP _________________________________; REGON __________________________</w:t>
      </w:r>
    </w:p>
    <w:p w14:paraId="164D4B5C" w14:textId="77777777" w:rsidR="005A57F0" w:rsidRPr="000100D1" w:rsidRDefault="005A57F0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2E50C5CA" w14:textId="77777777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reprezentowanymi przez _______________________________________________, działającego na podstawie pełnomocnictwa z dnia _________ r. </w:t>
      </w:r>
    </w:p>
    <w:p w14:paraId="6BC0A727" w14:textId="77777777" w:rsidR="006C7731" w:rsidRPr="000100D1" w:rsidRDefault="006C7731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8D97C07" w14:textId="43EAE1D6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w </w:t>
      </w:r>
      <w:r w:rsidR="00355531" w:rsidRPr="000100D1">
        <w:rPr>
          <w:rFonts w:ascii="Cambria" w:hAnsi="Cambria" w:cs="Arial"/>
          <w:sz w:val="22"/>
          <w:szCs w:val="22"/>
          <w:lang w:eastAsia="pl-PL"/>
        </w:rPr>
        <w:t xml:space="preserve">związku </w:t>
      </w:r>
      <w:r w:rsidRPr="000100D1">
        <w:rPr>
          <w:rFonts w:ascii="Cambria" w:hAnsi="Cambria" w:cs="Arial"/>
          <w:sz w:val="22"/>
          <w:szCs w:val="22"/>
          <w:lang w:eastAsia="pl-PL"/>
        </w:rPr>
        <w:t>dokonani</w:t>
      </w:r>
      <w:r w:rsidR="00DE42FB" w:rsidRPr="000100D1">
        <w:rPr>
          <w:rFonts w:ascii="Cambria" w:hAnsi="Cambria" w:cs="Arial"/>
          <w:sz w:val="22"/>
          <w:szCs w:val="22"/>
          <w:lang w:eastAsia="pl-PL"/>
        </w:rPr>
        <w:t>em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 wyboru oferty </w:t>
      </w:r>
      <w:r w:rsidR="003F787A" w:rsidRPr="000100D1">
        <w:rPr>
          <w:rFonts w:ascii="Cambria" w:hAnsi="Cambria" w:cs="Arial"/>
          <w:sz w:val="22"/>
          <w:szCs w:val="22"/>
          <w:lang w:eastAsia="pl-PL"/>
        </w:rPr>
        <w:t xml:space="preserve">Dzierżawcy,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jako oferty najkorzystniejszej złożonej w </w:t>
      </w:r>
      <w:r w:rsidR="003460ED" w:rsidRPr="000100D1">
        <w:rPr>
          <w:rFonts w:ascii="Cambria" w:hAnsi="Cambria" w:cs="Arial"/>
          <w:sz w:val="22"/>
          <w:szCs w:val="22"/>
          <w:lang w:eastAsia="pl-PL"/>
        </w:rPr>
        <w:t xml:space="preserve">prowadzonym przez Wydzierżawiającego </w:t>
      </w:r>
      <w:r w:rsidRPr="000100D1">
        <w:rPr>
          <w:rFonts w:ascii="Cambria" w:hAnsi="Cambria" w:cs="Arial"/>
          <w:sz w:val="22"/>
          <w:szCs w:val="22"/>
          <w:lang w:eastAsia="pl-PL"/>
        </w:rPr>
        <w:t>postępowaniu o udzielenie zamówienia publicznego na</w:t>
      </w:r>
      <w:r w:rsidR="0059365E" w:rsidRPr="000100D1">
        <w:rPr>
          <w:rFonts w:ascii="Cambria" w:hAnsi="Cambria" w:cs="Arial"/>
          <w:sz w:val="22"/>
          <w:szCs w:val="22"/>
          <w:lang w:eastAsia="pl-PL"/>
        </w:rPr>
        <w:t xml:space="preserve"> „</w:t>
      </w:r>
      <w:r w:rsidR="0059365E" w:rsidRPr="000100D1">
        <w:rPr>
          <w:rFonts w:ascii="Cambria" w:hAnsi="Cambria" w:cs="Arial"/>
          <w:b/>
          <w:bCs/>
          <w:sz w:val="22"/>
          <w:szCs w:val="22"/>
          <w:lang w:eastAsia="pl-PL"/>
        </w:rPr>
        <w:t>Wykonywanie usług leśnych z zakresu gospodarki leśnej na terenie Nadleśnictwa Sokołów w roku 202</w:t>
      </w:r>
      <w:r w:rsidR="006C00CE">
        <w:rPr>
          <w:rFonts w:ascii="Cambria" w:hAnsi="Cambria" w:cs="Arial"/>
          <w:b/>
          <w:bCs/>
          <w:sz w:val="22"/>
          <w:szCs w:val="22"/>
          <w:lang w:eastAsia="pl-PL"/>
        </w:rPr>
        <w:t>5</w:t>
      </w:r>
      <w:r w:rsidR="0059365E" w:rsidRPr="000100D1">
        <w:rPr>
          <w:rFonts w:ascii="Cambria" w:hAnsi="Cambria" w:cs="Arial"/>
          <w:sz w:val="22"/>
          <w:szCs w:val="22"/>
          <w:lang w:eastAsia="pl-PL"/>
        </w:rPr>
        <w:t xml:space="preserve">”, </w:t>
      </w:r>
      <w:r w:rsidR="00505F36">
        <w:rPr>
          <w:rFonts w:ascii="Cambria" w:hAnsi="Cambria" w:cs="Arial"/>
          <w:sz w:val="22"/>
          <w:szCs w:val="22"/>
          <w:lang w:eastAsia="pl-PL"/>
        </w:rPr>
        <w:t xml:space="preserve">na Pakiet nr 1, </w:t>
      </w:r>
      <w:r w:rsidR="0059365E" w:rsidRPr="000100D1">
        <w:rPr>
          <w:rFonts w:ascii="Cambria" w:hAnsi="Cambria" w:cs="Arial"/>
          <w:sz w:val="22"/>
          <w:szCs w:val="22"/>
          <w:lang w:eastAsia="pl-PL"/>
        </w:rPr>
        <w:t xml:space="preserve">nr postępowania </w:t>
      </w:r>
      <w:r w:rsidR="006C00CE">
        <w:rPr>
          <w:rFonts w:ascii="Cambria" w:hAnsi="Cambria" w:cs="Arial"/>
          <w:b/>
          <w:bCs/>
          <w:sz w:val="22"/>
          <w:szCs w:val="22"/>
          <w:lang w:eastAsia="pl-PL"/>
        </w:rPr>
        <w:t>………………………..</w:t>
      </w:r>
      <w:r w:rsidR="0059365E" w:rsidRPr="000100D1">
        <w:rPr>
          <w:rFonts w:ascii="Cambria" w:hAnsi="Cambria" w:cs="Arial"/>
          <w:sz w:val="22"/>
          <w:szCs w:val="22"/>
          <w:lang w:eastAsia="pl-PL"/>
        </w:rPr>
        <w:t xml:space="preserve"> przeprowadzonym w trybie przetargu nieograniczonego,</w:t>
      </w:r>
      <w:r w:rsidR="009E0101" w:rsidRPr="000100D1">
        <w:rPr>
          <w:rFonts w:ascii="Cambria" w:hAnsi="Cambria" w:cs="Arial"/>
          <w:sz w:val="22"/>
          <w:szCs w:val="22"/>
          <w:lang w:eastAsia="pl-PL"/>
        </w:rPr>
        <w:t xml:space="preserve"> deklaracją Dzierżawcy o wykonywaniu przedmiotu zamówienia z</w:t>
      </w:r>
      <w:r w:rsidR="009E0101" w:rsidRPr="000100D1">
        <w:rPr>
          <w:rFonts w:ascii="Cambria" w:hAnsi="Cambria" w:cs="Arial"/>
          <w:bCs/>
          <w:sz w:val="22"/>
          <w:szCs w:val="22"/>
          <w:lang w:eastAsia="pl-PL"/>
        </w:rPr>
        <w:t>a pomocą urządzeń technicznych udostępnionych przez Zamawiającego na podstawie umowy dzierżawy, złożoną w oświadczeniu stanowiącym załącznik nr 11 do SWZ,</w:t>
      </w:r>
      <w:r w:rsidR="009E0101" w:rsidRPr="000100D1">
        <w:rPr>
          <w:rFonts w:ascii="Cambria" w:hAnsi="Cambria" w:cs="Arial"/>
          <w:bCs/>
          <w:color w:val="FF0000"/>
          <w:sz w:val="22"/>
          <w:szCs w:val="22"/>
          <w:lang w:eastAsia="pl-PL"/>
        </w:rPr>
        <w:t xml:space="preserve"> </w:t>
      </w:r>
      <w:r w:rsidR="00DE42FB" w:rsidRPr="000100D1">
        <w:rPr>
          <w:rFonts w:ascii="Cambria" w:hAnsi="Cambria" w:cs="Arial"/>
          <w:sz w:val="22"/>
          <w:szCs w:val="22"/>
          <w:lang w:eastAsia="pl-PL"/>
        </w:rPr>
        <w:t xml:space="preserve"> zawarciem pomiędzy Dzierżawcą i Wydzierżawiającym umowy w sprawie zamówienia publicznego </w:t>
      </w:r>
      <w:r w:rsidRPr="000100D1">
        <w:rPr>
          <w:rFonts w:ascii="Cambria" w:hAnsi="Cambria" w:cs="Arial"/>
          <w:sz w:val="22"/>
          <w:szCs w:val="22"/>
          <w:lang w:eastAsia="pl-PL"/>
        </w:rPr>
        <w:t>(„</w:t>
      </w:r>
      <w:r w:rsidR="003F787A" w:rsidRPr="000100D1">
        <w:rPr>
          <w:rFonts w:ascii="Cambria" w:hAnsi="Cambria" w:cs="Arial"/>
          <w:sz w:val="22"/>
          <w:szCs w:val="22"/>
          <w:lang w:eastAsia="pl-PL"/>
        </w:rPr>
        <w:t xml:space="preserve">Umowa w </w:t>
      </w:r>
      <w:r w:rsidR="009F0895" w:rsidRPr="000100D1">
        <w:rPr>
          <w:rFonts w:ascii="Cambria" w:hAnsi="Cambria" w:cs="Arial"/>
          <w:sz w:val="22"/>
          <w:szCs w:val="22"/>
          <w:lang w:eastAsia="pl-PL"/>
        </w:rPr>
        <w:t>S</w:t>
      </w:r>
      <w:r w:rsidR="003F787A" w:rsidRPr="000100D1">
        <w:rPr>
          <w:rFonts w:ascii="Cambria" w:hAnsi="Cambria" w:cs="Arial"/>
          <w:sz w:val="22"/>
          <w:szCs w:val="22"/>
          <w:lang w:eastAsia="pl-PL"/>
        </w:rPr>
        <w:t xml:space="preserve">prawie </w:t>
      </w:r>
      <w:r w:rsidR="009F0895" w:rsidRPr="000100D1">
        <w:rPr>
          <w:rFonts w:ascii="Cambria" w:hAnsi="Cambria" w:cs="Arial"/>
          <w:sz w:val="22"/>
          <w:szCs w:val="22"/>
          <w:lang w:eastAsia="pl-PL"/>
        </w:rPr>
        <w:t>Z</w:t>
      </w:r>
      <w:r w:rsidR="003460ED" w:rsidRPr="000100D1">
        <w:rPr>
          <w:rFonts w:ascii="Cambria" w:hAnsi="Cambria" w:cs="Arial"/>
          <w:sz w:val="22"/>
          <w:szCs w:val="22"/>
          <w:lang w:eastAsia="pl-PL"/>
        </w:rPr>
        <w:t xml:space="preserve">amówienia </w:t>
      </w:r>
      <w:r w:rsidR="009F0895" w:rsidRPr="000100D1">
        <w:rPr>
          <w:rFonts w:ascii="Cambria" w:hAnsi="Cambria" w:cs="Arial"/>
          <w:sz w:val="22"/>
          <w:szCs w:val="22"/>
          <w:lang w:eastAsia="pl-PL"/>
        </w:rPr>
        <w:t>P</w:t>
      </w:r>
      <w:r w:rsidR="003460ED" w:rsidRPr="000100D1">
        <w:rPr>
          <w:rFonts w:ascii="Cambria" w:hAnsi="Cambria" w:cs="Arial"/>
          <w:sz w:val="22"/>
          <w:szCs w:val="22"/>
          <w:lang w:eastAsia="pl-PL"/>
        </w:rPr>
        <w:t>ublicznego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”), </w:t>
      </w:r>
      <w:r w:rsidR="006C7731" w:rsidRPr="000100D1">
        <w:rPr>
          <w:rFonts w:ascii="Cambria" w:hAnsi="Cambria" w:cs="Arial"/>
          <w:sz w:val="22"/>
          <w:szCs w:val="22"/>
          <w:lang w:eastAsia="pl-PL"/>
        </w:rPr>
        <w:t xml:space="preserve">pomiędzy Wydzierżawiającym, a Dzierżawcą (łącznie: „Strony”) </w:t>
      </w:r>
      <w:r w:rsidRPr="000100D1">
        <w:rPr>
          <w:rFonts w:ascii="Cambria" w:hAnsi="Cambria" w:cs="Arial"/>
          <w:sz w:val="22"/>
          <w:szCs w:val="22"/>
          <w:lang w:eastAsia="pl-PL"/>
        </w:rPr>
        <w:t>została zawarta umowa</w:t>
      </w:r>
      <w:r w:rsidR="00481CDD" w:rsidRPr="000100D1">
        <w:rPr>
          <w:rFonts w:ascii="Cambria" w:hAnsi="Cambria" w:cs="Arial"/>
          <w:sz w:val="22"/>
          <w:szCs w:val="22"/>
          <w:lang w:eastAsia="pl-PL"/>
        </w:rPr>
        <w:t xml:space="preserve"> dzierżawy</w:t>
      </w:r>
      <w:r w:rsidR="005B1B2E" w:rsidRPr="000100D1">
        <w:rPr>
          <w:rFonts w:ascii="Cambria" w:hAnsi="Cambria" w:cs="Arial"/>
          <w:sz w:val="22"/>
          <w:szCs w:val="22"/>
          <w:lang w:eastAsia="pl-PL"/>
        </w:rPr>
        <w:t xml:space="preserve"> sprzętu szkółkarskiego</w:t>
      </w:r>
      <w:r w:rsidR="00481CDD" w:rsidRPr="000100D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0100D1">
        <w:rPr>
          <w:rFonts w:ascii="Cambria" w:hAnsi="Cambria" w:cs="Arial"/>
          <w:sz w:val="22"/>
          <w:szCs w:val="22"/>
          <w:lang w:eastAsia="pl-PL"/>
        </w:rPr>
        <w:t>(„Umowa”)</w:t>
      </w:r>
      <w:r w:rsidR="005B1B2E" w:rsidRPr="000100D1">
        <w:rPr>
          <w:rFonts w:ascii="Cambria" w:hAnsi="Cambria" w:cs="Arial"/>
          <w:sz w:val="22"/>
          <w:szCs w:val="22"/>
          <w:lang w:eastAsia="pl-PL"/>
        </w:rPr>
        <w:t xml:space="preserve"> o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 następującej treści:</w:t>
      </w:r>
    </w:p>
    <w:p w14:paraId="2A77F1EF" w14:textId="77777777" w:rsidR="00832B08" w:rsidRPr="000100D1" w:rsidRDefault="00832B08" w:rsidP="002A0FEC">
      <w:pPr>
        <w:suppressAutoHyphens w:val="0"/>
        <w:spacing w:before="120" w:after="120"/>
        <w:rPr>
          <w:rFonts w:ascii="Cambria" w:hAnsi="Cambria" w:cs="Arial"/>
          <w:b/>
          <w:sz w:val="22"/>
          <w:szCs w:val="22"/>
          <w:lang w:eastAsia="pl-PL"/>
        </w:rPr>
      </w:pPr>
    </w:p>
    <w:p w14:paraId="56892C0C" w14:textId="77777777" w:rsidR="00834305" w:rsidRPr="000100D1" w:rsidRDefault="004E21A8" w:rsidP="002A0FEC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0100D1">
        <w:rPr>
          <w:rFonts w:ascii="Cambria" w:hAnsi="Cambria" w:cs="Arial"/>
          <w:b/>
          <w:sz w:val="22"/>
          <w:szCs w:val="22"/>
          <w:lang w:eastAsia="pl-PL"/>
        </w:rPr>
        <w:t>§ 1</w:t>
      </w:r>
      <w:r w:rsidR="00E55208" w:rsidRPr="000100D1">
        <w:rPr>
          <w:rFonts w:ascii="Cambria" w:hAnsi="Cambria" w:cs="Arial"/>
          <w:b/>
          <w:sz w:val="22"/>
          <w:szCs w:val="22"/>
          <w:lang w:eastAsia="pl-PL"/>
        </w:rPr>
        <w:br/>
      </w:r>
      <w:r w:rsidR="00834305" w:rsidRPr="000100D1">
        <w:rPr>
          <w:rFonts w:ascii="Cambria" w:hAnsi="Cambria" w:cs="Arial"/>
          <w:b/>
          <w:sz w:val="22"/>
          <w:szCs w:val="22"/>
          <w:lang w:eastAsia="pl-PL"/>
        </w:rPr>
        <w:t>Przedmiot Umowy</w:t>
      </w:r>
    </w:p>
    <w:p w14:paraId="676BBA79" w14:textId="731E7CC4" w:rsidR="00906909" w:rsidRPr="00AA6696" w:rsidRDefault="00906909" w:rsidP="002A0FEC">
      <w:pPr>
        <w:suppressAutoHyphens w:val="0"/>
        <w:spacing w:before="120" w:after="120"/>
        <w:ind w:right="19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>Umow</w:t>
      </w:r>
      <w:r w:rsidR="005909CD" w:rsidRPr="000100D1">
        <w:rPr>
          <w:rFonts w:ascii="Cambria" w:hAnsi="Cambria"/>
          <w:sz w:val="22"/>
          <w:szCs w:val="22"/>
        </w:rPr>
        <w:t xml:space="preserve">a </w:t>
      </w:r>
      <w:r w:rsidRPr="000100D1">
        <w:rPr>
          <w:rFonts w:ascii="Cambria" w:hAnsi="Cambria"/>
          <w:sz w:val="22"/>
          <w:szCs w:val="22"/>
        </w:rPr>
        <w:t>regul</w:t>
      </w:r>
      <w:r w:rsidR="00E10FC4" w:rsidRPr="000100D1">
        <w:rPr>
          <w:rFonts w:ascii="Cambria" w:hAnsi="Cambria"/>
          <w:sz w:val="22"/>
          <w:szCs w:val="22"/>
        </w:rPr>
        <w:t xml:space="preserve">uje </w:t>
      </w:r>
      <w:r w:rsidRPr="000100D1">
        <w:rPr>
          <w:rFonts w:ascii="Cambria" w:hAnsi="Cambria"/>
          <w:sz w:val="22"/>
          <w:szCs w:val="22"/>
        </w:rPr>
        <w:t>zasad</w:t>
      </w:r>
      <w:r w:rsidR="00E10FC4" w:rsidRPr="000100D1">
        <w:rPr>
          <w:rFonts w:ascii="Cambria" w:hAnsi="Cambria"/>
          <w:sz w:val="22"/>
          <w:szCs w:val="22"/>
        </w:rPr>
        <w:t>y</w:t>
      </w:r>
      <w:r w:rsidRPr="000100D1">
        <w:rPr>
          <w:rFonts w:ascii="Cambria" w:hAnsi="Cambria"/>
          <w:sz w:val="22"/>
          <w:szCs w:val="22"/>
        </w:rPr>
        <w:t xml:space="preserve"> i warunk</w:t>
      </w:r>
      <w:r w:rsidR="00E10FC4" w:rsidRPr="000100D1">
        <w:rPr>
          <w:rFonts w:ascii="Cambria" w:hAnsi="Cambria"/>
          <w:sz w:val="22"/>
          <w:szCs w:val="22"/>
        </w:rPr>
        <w:t xml:space="preserve">i </w:t>
      </w:r>
      <w:r w:rsidRPr="000100D1">
        <w:rPr>
          <w:rFonts w:ascii="Cambria" w:hAnsi="Cambria"/>
          <w:sz w:val="22"/>
          <w:szCs w:val="22"/>
        </w:rPr>
        <w:t xml:space="preserve">współpracy pomiędzy </w:t>
      </w:r>
      <w:r w:rsidR="006E5754" w:rsidRPr="000100D1">
        <w:rPr>
          <w:rFonts w:ascii="Cambria" w:hAnsi="Cambria"/>
          <w:sz w:val="22"/>
          <w:szCs w:val="22"/>
        </w:rPr>
        <w:t xml:space="preserve">Wydzierżawiającym </w:t>
      </w:r>
      <w:r w:rsidRPr="000100D1">
        <w:rPr>
          <w:rFonts w:ascii="Cambria" w:hAnsi="Cambria"/>
          <w:sz w:val="22"/>
          <w:szCs w:val="22"/>
        </w:rPr>
        <w:t>a</w:t>
      </w:r>
      <w:r w:rsidR="006E5754" w:rsidRPr="000100D1">
        <w:rPr>
          <w:rFonts w:ascii="Cambria" w:hAnsi="Cambria"/>
          <w:sz w:val="22"/>
          <w:szCs w:val="22"/>
        </w:rPr>
        <w:t xml:space="preserve"> Dzierżawcą</w:t>
      </w:r>
      <w:r w:rsidRPr="000100D1">
        <w:rPr>
          <w:rFonts w:ascii="Cambria" w:hAnsi="Cambria"/>
          <w:sz w:val="22"/>
          <w:szCs w:val="22"/>
        </w:rPr>
        <w:t xml:space="preserve"> </w:t>
      </w:r>
      <w:r w:rsidR="00C94CA2" w:rsidRPr="000100D1">
        <w:rPr>
          <w:rFonts w:ascii="Cambria" w:hAnsi="Cambria"/>
          <w:sz w:val="22"/>
          <w:szCs w:val="22"/>
        </w:rPr>
        <w:t>w związku z</w:t>
      </w:r>
      <w:r w:rsidRPr="000100D1">
        <w:rPr>
          <w:rFonts w:ascii="Cambria" w:hAnsi="Cambria"/>
          <w:sz w:val="22"/>
          <w:szCs w:val="22"/>
        </w:rPr>
        <w:t xml:space="preserve"> </w:t>
      </w:r>
      <w:r w:rsidR="006E5754" w:rsidRPr="000100D1">
        <w:rPr>
          <w:rFonts w:ascii="Cambria" w:hAnsi="Cambria"/>
          <w:sz w:val="22"/>
          <w:szCs w:val="22"/>
        </w:rPr>
        <w:t>oddanie</w:t>
      </w:r>
      <w:r w:rsidR="00C94CA2" w:rsidRPr="000100D1">
        <w:rPr>
          <w:rFonts w:ascii="Cambria" w:hAnsi="Cambria"/>
          <w:sz w:val="22"/>
          <w:szCs w:val="22"/>
        </w:rPr>
        <w:t>m Dzierżawcy</w:t>
      </w:r>
      <w:r w:rsidR="006E5754" w:rsidRPr="000100D1">
        <w:rPr>
          <w:rFonts w:ascii="Cambria" w:hAnsi="Cambria"/>
          <w:sz w:val="22"/>
          <w:szCs w:val="22"/>
        </w:rPr>
        <w:t xml:space="preserve"> do używania i pobierania pożytków przez czas oznaczony</w:t>
      </w:r>
      <w:r w:rsidR="00E10FC4" w:rsidRPr="000100D1">
        <w:rPr>
          <w:rFonts w:ascii="Cambria" w:hAnsi="Cambria"/>
          <w:sz w:val="22"/>
          <w:szCs w:val="22"/>
        </w:rPr>
        <w:t xml:space="preserve">, nie dłuższy niż okres realizacji Umowy w </w:t>
      </w:r>
      <w:r w:rsidR="009F0895" w:rsidRPr="000100D1">
        <w:rPr>
          <w:rFonts w:ascii="Cambria" w:hAnsi="Cambria"/>
          <w:sz w:val="22"/>
          <w:szCs w:val="22"/>
        </w:rPr>
        <w:t>S</w:t>
      </w:r>
      <w:r w:rsidR="00E10FC4" w:rsidRPr="000100D1">
        <w:rPr>
          <w:rFonts w:ascii="Cambria" w:hAnsi="Cambria"/>
          <w:sz w:val="22"/>
          <w:szCs w:val="22"/>
        </w:rPr>
        <w:t xml:space="preserve">prawie </w:t>
      </w:r>
      <w:r w:rsidR="009F0895" w:rsidRPr="000100D1">
        <w:rPr>
          <w:rFonts w:ascii="Cambria" w:hAnsi="Cambria"/>
          <w:sz w:val="22"/>
          <w:szCs w:val="22"/>
        </w:rPr>
        <w:t>Z</w:t>
      </w:r>
      <w:r w:rsidR="00E10FC4" w:rsidRPr="000100D1">
        <w:rPr>
          <w:rFonts w:ascii="Cambria" w:hAnsi="Cambria"/>
          <w:sz w:val="22"/>
          <w:szCs w:val="22"/>
        </w:rPr>
        <w:t xml:space="preserve">amówienia </w:t>
      </w:r>
      <w:r w:rsidR="009F0895" w:rsidRPr="000100D1">
        <w:rPr>
          <w:rFonts w:ascii="Cambria" w:hAnsi="Cambria"/>
          <w:sz w:val="22"/>
          <w:szCs w:val="22"/>
        </w:rPr>
        <w:t>P</w:t>
      </w:r>
      <w:r w:rsidR="00E10FC4" w:rsidRPr="000100D1">
        <w:rPr>
          <w:rFonts w:ascii="Cambria" w:hAnsi="Cambria"/>
          <w:sz w:val="22"/>
          <w:szCs w:val="22"/>
        </w:rPr>
        <w:t xml:space="preserve">ublicznego </w:t>
      </w:r>
      <w:r w:rsidR="001C69C2" w:rsidRPr="000100D1">
        <w:rPr>
          <w:rFonts w:ascii="Cambria" w:hAnsi="Cambria"/>
          <w:sz w:val="22"/>
          <w:szCs w:val="22"/>
        </w:rPr>
        <w:t xml:space="preserve">sprzętu </w:t>
      </w:r>
      <w:r w:rsidRPr="000100D1">
        <w:rPr>
          <w:rFonts w:ascii="Cambria" w:hAnsi="Cambria"/>
          <w:sz w:val="22"/>
          <w:szCs w:val="22"/>
        </w:rPr>
        <w:t xml:space="preserve">na potrzeby </w:t>
      </w:r>
      <w:r w:rsidR="003A4281" w:rsidRPr="000100D1">
        <w:rPr>
          <w:rFonts w:ascii="Cambria" w:hAnsi="Cambria"/>
          <w:sz w:val="22"/>
          <w:szCs w:val="22"/>
        </w:rPr>
        <w:t>wykonania</w:t>
      </w:r>
      <w:r w:rsidR="00036FC4" w:rsidRPr="000100D1">
        <w:rPr>
          <w:rFonts w:ascii="Cambria" w:hAnsi="Cambria"/>
          <w:sz w:val="22"/>
          <w:szCs w:val="22"/>
        </w:rPr>
        <w:t xml:space="preserve"> </w:t>
      </w:r>
      <w:r w:rsidR="003A4281" w:rsidRPr="000100D1">
        <w:rPr>
          <w:rFonts w:ascii="Cambria" w:hAnsi="Cambria"/>
          <w:sz w:val="22"/>
          <w:szCs w:val="22"/>
        </w:rPr>
        <w:t>zamówienia publicznego</w:t>
      </w:r>
      <w:r w:rsidR="00036FC4" w:rsidRPr="000100D1">
        <w:rPr>
          <w:rFonts w:ascii="Cambria" w:hAnsi="Cambria"/>
          <w:sz w:val="22"/>
          <w:szCs w:val="22"/>
        </w:rPr>
        <w:t xml:space="preserve"> pn.: </w:t>
      </w:r>
      <w:r w:rsidR="0059365E" w:rsidRPr="000100D1">
        <w:rPr>
          <w:rFonts w:ascii="Cambria" w:hAnsi="Cambria"/>
          <w:sz w:val="22"/>
          <w:szCs w:val="22"/>
        </w:rPr>
        <w:t>„Wykonywani</w:t>
      </w:r>
      <w:r w:rsidR="0059365E" w:rsidRPr="00AA6696">
        <w:rPr>
          <w:rFonts w:ascii="Cambria" w:hAnsi="Cambria"/>
          <w:sz w:val="22"/>
          <w:szCs w:val="22"/>
        </w:rPr>
        <w:t>e usług leśnych z zakresu gospodarki leśnej na terenie Nadleśnictwa Sokołów w roku 202</w:t>
      </w:r>
      <w:r w:rsidR="006C00CE">
        <w:rPr>
          <w:rFonts w:ascii="Cambria" w:hAnsi="Cambria"/>
          <w:sz w:val="22"/>
          <w:szCs w:val="22"/>
        </w:rPr>
        <w:t>5</w:t>
      </w:r>
      <w:r w:rsidR="0059365E" w:rsidRPr="00AA6696">
        <w:rPr>
          <w:rFonts w:ascii="Cambria" w:hAnsi="Cambria"/>
          <w:sz w:val="22"/>
          <w:szCs w:val="22"/>
        </w:rPr>
        <w:t>”</w:t>
      </w:r>
      <w:r w:rsidR="00AA6696" w:rsidRPr="00AA6696">
        <w:rPr>
          <w:rFonts w:ascii="Cambria" w:hAnsi="Cambria"/>
          <w:sz w:val="22"/>
          <w:szCs w:val="22"/>
        </w:rPr>
        <w:t xml:space="preserve"> </w:t>
      </w:r>
      <w:r w:rsidR="00505F36">
        <w:rPr>
          <w:rFonts w:ascii="Cambria" w:hAnsi="Cambria"/>
          <w:sz w:val="22"/>
          <w:szCs w:val="22"/>
        </w:rPr>
        <w:t xml:space="preserve">Pakiet nr 1 </w:t>
      </w:r>
      <w:r w:rsidR="00C94CA2" w:rsidRPr="000100D1">
        <w:rPr>
          <w:rFonts w:ascii="Cambria" w:hAnsi="Cambria" w:cs="Arial"/>
          <w:sz w:val="22"/>
          <w:szCs w:val="22"/>
          <w:lang w:eastAsia="pl-PL"/>
        </w:rPr>
        <w:t>przez Wydzierżawiającego.</w:t>
      </w:r>
    </w:p>
    <w:p w14:paraId="2ADDA64D" w14:textId="77777777" w:rsidR="00834305" w:rsidRPr="000100D1" w:rsidRDefault="00766DD3" w:rsidP="002A0FEC">
      <w:pPr>
        <w:suppressAutoHyphens w:val="0"/>
        <w:spacing w:before="120" w:after="120"/>
        <w:ind w:right="19"/>
        <w:jc w:val="center"/>
        <w:rPr>
          <w:rFonts w:ascii="Cambria" w:hAnsi="Cambria"/>
          <w:b/>
          <w:bCs/>
          <w:sz w:val="22"/>
          <w:szCs w:val="22"/>
        </w:rPr>
      </w:pPr>
      <w:r w:rsidRPr="000100D1">
        <w:rPr>
          <w:rFonts w:ascii="Cambria" w:hAnsi="Cambria"/>
          <w:b/>
          <w:bCs/>
          <w:sz w:val="22"/>
          <w:szCs w:val="22"/>
        </w:rPr>
        <w:t>§ 2</w:t>
      </w:r>
      <w:r w:rsidR="00E55208" w:rsidRPr="000100D1">
        <w:rPr>
          <w:rFonts w:ascii="Cambria" w:hAnsi="Cambria"/>
          <w:b/>
          <w:bCs/>
          <w:sz w:val="22"/>
          <w:szCs w:val="22"/>
        </w:rPr>
        <w:br/>
      </w:r>
      <w:r w:rsidR="00834305" w:rsidRPr="000100D1">
        <w:rPr>
          <w:rFonts w:ascii="Cambria" w:hAnsi="Cambria"/>
          <w:b/>
          <w:bCs/>
          <w:sz w:val="22"/>
          <w:szCs w:val="22"/>
        </w:rPr>
        <w:t xml:space="preserve">Przedmiot </w:t>
      </w:r>
      <w:r w:rsidR="00CE6952" w:rsidRPr="000100D1">
        <w:rPr>
          <w:rFonts w:ascii="Cambria" w:hAnsi="Cambria"/>
          <w:b/>
          <w:bCs/>
          <w:sz w:val="22"/>
          <w:szCs w:val="22"/>
        </w:rPr>
        <w:t>D</w:t>
      </w:r>
      <w:r w:rsidR="00834305" w:rsidRPr="000100D1">
        <w:rPr>
          <w:rFonts w:ascii="Cambria" w:hAnsi="Cambria"/>
          <w:b/>
          <w:bCs/>
          <w:sz w:val="22"/>
          <w:szCs w:val="22"/>
        </w:rPr>
        <w:t>zierżawy</w:t>
      </w:r>
    </w:p>
    <w:p w14:paraId="1441927F" w14:textId="77777777" w:rsidR="00766DD3" w:rsidRPr="000100D1" w:rsidRDefault="006E5754" w:rsidP="002A0FEC">
      <w:pPr>
        <w:numPr>
          <w:ilvl w:val="0"/>
          <w:numId w:val="16"/>
        </w:numPr>
        <w:suppressAutoHyphens w:val="0"/>
        <w:spacing w:before="120" w:after="120"/>
        <w:ind w:left="567" w:right="19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>Wydzierżawiaj</w:t>
      </w:r>
      <w:r w:rsidR="00906909" w:rsidRPr="000100D1">
        <w:rPr>
          <w:rFonts w:ascii="Cambria" w:hAnsi="Cambria"/>
          <w:sz w:val="22"/>
          <w:szCs w:val="22"/>
        </w:rPr>
        <w:t xml:space="preserve">ący </w:t>
      </w:r>
      <w:r w:rsidRPr="000100D1">
        <w:rPr>
          <w:rFonts w:ascii="Cambria" w:hAnsi="Cambria"/>
          <w:sz w:val="22"/>
          <w:szCs w:val="22"/>
        </w:rPr>
        <w:t>zobowiązuje się oddać Dzierżawcy sprzęty</w:t>
      </w:r>
      <w:r w:rsidR="00766DD3" w:rsidRPr="000100D1">
        <w:rPr>
          <w:rFonts w:ascii="Cambria" w:hAnsi="Cambria"/>
          <w:sz w:val="22"/>
          <w:szCs w:val="22"/>
        </w:rPr>
        <w:t xml:space="preserve"> wymienione w </w:t>
      </w:r>
      <w:r w:rsidR="003204CC" w:rsidRPr="000100D1">
        <w:rPr>
          <w:rFonts w:ascii="Cambria" w:hAnsi="Cambria"/>
          <w:sz w:val="22"/>
          <w:szCs w:val="22"/>
        </w:rPr>
        <w:t xml:space="preserve">poniższej tabeli </w:t>
      </w:r>
      <w:r w:rsidR="00766DD3" w:rsidRPr="000100D1">
        <w:rPr>
          <w:rFonts w:ascii="Cambria" w:hAnsi="Cambria"/>
          <w:sz w:val="22"/>
          <w:szCs w:val="22"/>
        </w:rPr>
        <w:t xml:space="preserve">(„Przedmiot </w:t>
      </w:r>
      <w:r w:rsidR="00A73B30" w:rsidRPr="000100D1">
        <w:rPr>
          <w:rFonts w:ascii="Cambria" w:hAnsi="Cambria"/>
          <w:sz w:val="22"/>
          <w:szCs w:val="22"/>
        </w:rPr>
        <w:t>Dzierżawy</w:t>
      </w:r>
      <w:r w:rsidR="00766DD3" w:rsidRPr="000100D1">
        <w:rPr>
          <w:rFonts w:ascii="Cambria" w:hAnsi="Cambria"/>
          <w:sz w:val="22"/>
          <w:szCs w:val="22"/>
        </w:rPr>
        <w:t xml:space="preserve">”), </w:t>
      </w:r>
      <w:r w:rsidRPr="000100D1">
        <w:rPr>
          <w:rFonts w:ascii="Cambria" w:hAnsi="Cambria"/>
          <w:sz w:val="22"/>
          <w:szCs w:val="22"/>
        </w:rPr>
        <w:t xml:space="preserve">do używania i pobierania </w:t>
      </w:r>
      <w:r w:rsidR="003728BB" w:rsidRPr="000100D1">
        <w:rPr>
          <w:rFonts w:ascii="Cambria" w:hAnsi="Cambria"/>
          <w:sz w:val="22"/>
          <w:szCs w:val="22"/>
        </w:rPr>
        <w:t>pożytków przez czas oznaczony</w:t>
      </w:r>
      <w:r w:rsidR="00E22125" w:rsidRPr="000100D1">
        <w:rPr>
          <w:rFonts w:ascii="Cambria" w:hAnsi="Cambria"/>
          <w:sz w:val="22"/>
          <w:szCs w:val="22"/>
        </w:rPr>
        <w:t>, a</w:t>
      </w:r>
      <w:r w:rsidR="00E22125"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 </w:t>
      </w:r>
      <w:r w:rsidR="00766DD3" w:rsidRPr="000100D1">
        <w:rPr>
          <w:rFonts w:ascii="Cambria" w:hAnsi="Cambria" w:cs="Open Sans"/>
          <w:sz w:val="22"/>
          <w:szCs w:val="22"/>
          <w:shd w:val="clear" w:color="auto" w:fill="FFFFFF"/>
        </w:rPr>
        <w:t>D</w:t>
      </w:r>
      <w:r w:rsidR="00E22125" w:rsidRPr="000100D1">
        <w:rPr>
          <w:rFonts w:ascii="Cambria" w:hAnsi="Cambria" w:cs="Open Sans"/>
          <w:sz w:val="22"/>
          <w:szCs w:val="22"/>
          <w:shd w:val="clear" w:color="auto" w:fill="FFFFFF"/>
        </w:rPr>
        <w:t>zierżawca zobowiązuje się płacić Wydzierżawiającemu umówiony czynsz</w:t>
      </w:r>
      <w:r w:rsidR="00020F47"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 wg stawek </w:t>
      </w:r>
      <w:r w:rsidR="00A63A29"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czynszu </w:t>
      </w:r>
      <w:r w:rsidR="00020F47" w:rsidRPr="000100D1">
        <w:rPr>
          <w:rFonts w:ascii="Cambria" w:hAnsi="Cambria" w:cs="Open Sans"/>
          <w:sz w:val="22"/>
          <w:szCs w:val="22"/>
          <w:shd w:val="clear" w:color="auto" w:fill="FFFFFF"/>
        </w:rPr>
        <w:t>wskazanych</w:t>
      </w:r>
      <w:r w:rsidR="00A63A29"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 </w:t>
      </w:r>
      <w:r w:rsidR="00730F8A"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w Umowie </w:t>
      </w:r>
      <w:r w:rsidR="00A239C9" w:rsidRPr="000100D1">
        <w:rPr>
          <w:rFonts w:ascii="Cambria" w:hAnsi="Cambria" w:cs="Open Sans"/>
          <w:sz w:val="22"/>
          <w:szCs w:val="22"/>
          <w:shd w:val="clear" w:color="auto" w:fill="FFFFFF"/>
        </w:rPr>
        <w:t>(powiększonych o podatek VAT)</w:t>
      </w:r>
      <w:r w:rsidR="00544B8C" w:rsidRPr="000100D1">
        <w:rPr>
          <w:rFonts w:ascii="Cambria" w:hAnsi="Cambria" w:cs="Open Sans"/>
          <w:sz w:val="22"/>
          <w:szCs w:val="22"/>
          <w:shd w:val="clear" w:color="auto" w:fill="FFFFFF"/>
        </w:rPr>
        <w:t>.</w:t>
      </w:r>
    </w:p>
    <w:tbl>
      <w:tblPr>
        <w:tblW w:w="4658" w:type="pct"/>
        <w:tblInd w:w="680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34"/>
        <w:gridCol w:w="5744"/>
        <w:gridCol w:w="1071"/>
        <w:gridCol w:w="780"/>
      </w:tblGrid>
      <w:tr w:rsidR="009E0101" w:rsidRPr="000100D1" w14:paraId="2FE784DE" w14:textId="77777777" w:rsidTr="008E7B5D">
        <w:trPr>
          <w:trHeight w:val="25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DC04B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6D2E3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Rodzaj sprzętu (Numer inwentarzowy) </w:t>
            </w:r>
          </w:p>
          <w:p w14:paraId="7A353FE7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18145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</w:rPr>
              <w:t>Rok produkcji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913C0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Ilość</w:t>
            </w:r>
          </w:p>
        </w:tc>
      </w:tr>
      <w:tr w:rsidR="009E0101" w:rsidRPr="000100D1" w14:paraId="0DFC6FF4" w14:textId="77777777" w:rsidTr="008E7B5D">
        <w:trPr>
          <w:trHeight w:val="25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10380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1. 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030F2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Siewnik szk. COMBI -5rzędowy nr </w:t>
            </w:r>
            <w:proofErr w:type="spellStart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inw</w:t>
            </w:r>
            <w:proofErr w:type="spellEnd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. 591-1135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29FE2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</w:rPr>
              <w:t>2013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C977E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1  </w:t>
            </w:r>
          </w:p>
        </w:tc>
      </w:tr>
      <w:tr w:rsidR="009E0101" w:rsidRPr="000100D1" w14:paraId="1C65D4A2" w14:textId="77777777" w:rsidTr="008E7B5D">
        <w:trPr>
          <w:trHeight w:val="25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F9971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E478F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Siewnik 5-cio rzędowy </w:t>
            </w:r>
            <w:proofErr w:type="spellStart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Egedal</w:t>
            </w:r>
            <w:proofErr w:type="spellEnd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nr </w:t>
            </w:r>
            <w:proofErr w:type="spellStart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inw</w:t>
            </w:r>
            <w:proofErr w:type="spellEnd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. 591-238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C2C0A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</w:rPr>
              <w:t>1995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25579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1  </w:t>
            </w:r>
          </w:p>
        </w:tc>
      </w:tr>
      <w:tr w:rsidR="009E0101" w:rsidRPr="000100D1" w14:paraId="00ECB111" w14:textId="77777777" w:rsidTr="008E7B5D">
        <w:trPr>
          <w:trHeight w:val="25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AFDE2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A6EF7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Wyciskacz </w:t>
            </w:r>
            <w:proofErr w:type="spellStart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Egedal</w:t>
            </w:r>
            <w:proofErr w:type="spellEnd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nr </w:t>
            </w:r>
            <w:proofErr w:type="spellStart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inw</w:t>
            </w:r>
            <w:proofErr w:type="spellEnd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. 592-240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FC57C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</w:rPr>
              <w:t>1995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7F207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1  </w:t>
            </w:r>
          </w:p>
        </w:tc>
      </w:tr>
      <w:tr w:rsidR="009E0101" w:rsidRPr="000100D1" w14:paraId="0E7AA720" w14:textId="77777777" w:rsidTr="008E7B5D">
        <w:trPr>
          <w:trHeight w:val="25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18756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4.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19D86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Wyorywacz i podcinacz do sadzonek nr </w:t>
            </w:r>
            <w:proofErr w:type="spellStart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inw</w:t>
            </w:r>
            <w:proofErr w:type="spellEnd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. B345-00102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4F442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</w:rPr>
              <w:t>1987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B7094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1  </w:t>
            </w:r>
          </w:p>
        </w:tc>
      </w:tr>
      <w:tr w:rsidR="009E0101" w:rsidRPr="000100D1" w14:paraId="52464415" w14:textId="77777777" w:rsidTr="008E7B5D">
        <w:trPr>
          <w:trHeight w:val="245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A236F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5.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E24A1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Mieszalnik bębnowy 100l nr </w:t>
            </w:r>
            <w:proofErr w:type="spellStart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inw</w:t>
            </w:r>
            <w:proofErr w:type="spellEnd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B349-00996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FFD05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</w:rPr>
              <w:t>2004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A7C0F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1  </w:t>
            </w:r>
          </w:p>
        </w:tc>
      </w:tr>
      <w:tr w:rsidR="009E0101" w:rsidRPr="000100D1" w14:paraId="6A283D0F" w14:textId="77777777" w:rsidTr="008E7B5D">
        <w:trPr>
          <w:trHeight w:val="25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C466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6.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1770B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Wał do ugniatania ziemi nr </w:t>
            </w:r>
            <w:proofErr w:type="spellStart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inw</w:t>
            </w:r>
            <w:proofErr w:type="spellEnd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. B490-00715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08962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</w:rPr>
              <w:t>1999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34AC4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1  </w:t>
            </w:r>
          </w:p>
        </w:tc>
      </w:tr>
    </w:tbl>
    <w:p w14:paraId="24BB4BF5" w14:textId="2FF026FD" w:rsidR="00766DD3" w:rsidRPr="000100D1" w:rsidRDefault="00B076FC" w:rsidP="002A0FEC">
      <w:pPr>
        <w:numPr>
          <w:ilvl w:val="0"/>
          <w:numId w:val="16"/>
        </w:numPr>
        <w:suppressAutoHyphens w:val="0"/>
        <w:spacing w:before="120" w:after="120"/>
        <w:ind w:left="567" w:right="19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>Wydanie</w:t>
      </w:r>
      <w:r w:rsidR="00766DD3" w:rsidRPr="000100D1">
        <w:rPr>
          <w:rFonts w:ascii="Cambria" w:hAnsi="Cambria"/>
          <w:sz w:val="22"/>
          <w:szCs w:val="22"/>
        </w:rPr>
        <w:t xml:space="preserve"> Przedmiotu Dzierżawy Dzierżawcy nastąpi na podstawie protok</w:t>
      </w:r>
      <w:r w:rsidR="00CB0C85" w:rsidRPr="000100D1">
        <w:rPr>
          <w:rFonts w:ascii="Cambria" w:hAnsi="Cambria"/>
          <w:sz w:val="22"/>
          <w:szCs w:val="22"/>
        </w:rPr>
        <w:t>o</w:t>
      </w:r>
      <w:r w:rsidR="00766DD3" w:rsidRPr="000100D1">
        <w:rPr>
          <w:rFonts w:ascii="Cambria" w:hAnsi="Cambria"/>
          <w:sz w:val="22"/>
          <w:szCs w:val="22"/>
        </w:rPr>
        <w:t>łu zdawczo-odbiorczego</w:t>
      </w:r>
      <w:r w:rsidR="00197592">
        <w:rPr>
          <w:rFonts w:ascii="Cambria" w:hAnsi="Cambria"/>
          <w:sz w:val="22"/>
          <w:szCs w:val="22"/>
        </w:rPr>
        <w:t>.</w:t>
      </w:r>
      <w:r w:rsidR="00766DD3" w:rsidRPr="000100D1">
        <w:rPr>
          <w:rFonts w:ascii="Cambria" w:hAnsi="Cambria"/>
          <w:sz w:val="22"/>
          <w:szCs w:val="22"/>
        </w:rPr>
        <w:t xml:space="preserve"> </w:t>
      </w:r>
    </w:p>
    <w:p w14:paraId="405DB1DF" w14:textId="77777777" w:rsidR="009D003A" w:rsidRPr="000100D1" w:rsidRDefault="009D7A3F" w:rsidP="002A0FEC">
      <w:pPr>
        <w:numPr>
          <w:ilvl w:val="0"/>
          <w:numId w:val="16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>Zwrot</w:t>
      </w:r>
      <w:r w:rsidR="009D003A" w:rsidRPr="000100D1">
        <w:rPr>
          <w:rFonts w:ascii="Cambria" w:hAnsi="Cambria"/>
          <w:sz w:val="22"/>
          <w:szCs w:val="22"/>
        </w:rPr>
        <w:t xml:space="preserve"> Przedmiotu </w:t>
      </w:r>
      <w:r w:rsidR="00A73B30" w:rsidRPr="000100D1">
        <w:rPr>
          <w:rFonts w:ascii="Cambria" w:hAnsi="Cambria"/>
          <w:sz w:val="22"/>
          <w:szCs w:val="22"/>
        </w:rPr>
        <w:t>D</w:t>
      </w:r>
      <w:r w:rsidR="009D003A" w:rsidRPr="000100D1">
        <w:rPr>
          <w:rFonts w:ascii="Cambria" w:hAnsi="Cambria"/>
          <w:sz w:val="22"/>
          <w:szCs w:val="22"/>
        </w:rPr>
        <w:t>zierżawy Wydzierżawiającemu</w:t>
      </w:r>
      <w:r w:rsidR="00950F81" w:rsidRPr="000100D1">
        <w:rPr>
          <w:rFonts w:ascii="Cambria" w:hAnsi="Cambria"/>
          <w:sz w:val="22"/>
          <w:szCs w:val="22"/>
        </w:rPr>
        <w:t xml:space="preserve"> po zakończeniu </w:t>
      </w:r>
      <w:r w:rsidRPr="000100D1">
        <w:rPr>
          <w:rFonts w:ascii="Cambria" w:hAnsi="Cambria"/>
          <w:sz w:val="22"/>
          <w:szCs w:val="22"/>
        </w:rPr>
        <w:t xml:space="preserve">dzierżawy </w:t>
      </w:r>
      <w:r w:rsidR="009D003A" w:rsidRPr="000100D1">
        <w:rPr>
          <w:rFonts w:ascii="Cambria" w:hAnsi="Cambria"/>
          <w:sz w:val="22"/>
          <w:szCs w:val="22"/>
        </w:rPr>
        <w:t xml:space="preserve">nastąpi w terminie </w:t>
      </w:r>
      <w:r w:rsidRPr="000100D1">
        <w:rPr>
          <w:rFonts w:ascii="Cambria" w:hAnsi="Cambria"/>
          <w:sz w:val="22"/>
          <w:szCs w:val="22"/>
        </w:rPr>
        <w:t xml:space="preserve">nie dłuższym niż </w:t>
      </w:r>
      <w:r w:rsidR="009E0101" w:rsidRPr="000100D1">
        <w:rPr>
          <w:rFonts w:ascii="Cambria" w:hAnsi="Cambria"/>
          <w:sz w:val="22"/>
          <w:szCs w:val="22"/>
        </w:rPr>
        <w:t>3</w:t>
      </w:r>
      <w:r w:rsidRPr="000100D1">
        <w:rPr>
          <w:rFonts w:ascii="Cambria" w:hAnsi="Cambria"/>
          <w:sz w:val="22"/>
          <w:szCs w:val="22"/>
        </w:rPr>
        <w:t xml:space="preserve"> dni</w:t>
      </w:r>
      <w:r w:rsidR="009E56DA" w:rsidRPr="000100D1">
        <w:rPr>
          <w:rFonts w:ascii="Cambria" w:hAnsi="Cambria"/>
          <w:sz w:val="22"/>
          <w:szCs w:val="22"/>
        </w:rPr>
        <w:t xml:space="preserve"> od wezwania Wydzierżawiającego</w:t>
      </w:r>
      <w:r w:rsidR="009D003A" w:rsidRPr="000100D1">
        <w:rPr>
          <w:rFonts w:ascii="Cambria" w:hAnsi="Cambria"/>
          <w:sz w:val="22"/>
          <w:szCs w:val="22"/>
        </w:rPr>
        <w:t>.</w:t>
      </w:r>
    </w:p>
    <w:p w14:paraId="657D96DE" w14:textId="77777777" w:rsidR="009E56DA" w:rsidRPr="000100D1" w:rsidRDefault="0076515D" w:rsidP="009E56DA">
      <w:pPr>
        <w:numPr>
          <w:ilvl w:val="0"/>
          <w:numId w:val="16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W przypadku, gdy</w:t>
      </w:r>
      <w:r w:rsidR="008D1DCD" w:rsidRPr="000100D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Dzierżawca nie </w:t>
      </w:r>
      <w:r w:rsidR="009D7A3F" w:rsidRPr="000100D1">
        <w:rPr>
          <w:rFonts w:ascii="Cambria" w:hAnsi="Cambria" w:cs="Arial"/>
          <w:sz w:val="22"/>
          <w:szCs w:val="22"/>
          <w:lang w:eastAsia="pl-PL"/>
        </w:rPr>
        <w:t xml:space="preserve">dokona zwrotu </w:t>
      </w:r>
      <w:r w:rsidR="00786DA2" w:rsidRPr="000100D1">
        <w:rPr>
          <w:rFonts w:ascii="Cambria" w:hAnsi="Cambria" w:cs="Arial"/>
          <w:sz w:val="22"/>
          <w:szCs w:val="22"/>
          <w:lang w:eastAsia="pl-PL"/>
        </w:rPr>
        <w:t xml:space="preserve">któregokolwiek sprzętu wchodzącego w skład </w:t>
      </w:r>
      <w:r w:rsidR="008D1DCD" w:rsidRPr="000100D1">
        <w:rPr>
          <w:rFonts w:ascii="Cambria" w:hAnsi="Cambria" w:cs="Arial"/>
          <w:bCs/>
          <w:sz w:val="22"/>
          <w:szCs w:val="22"/>
          <w:lang w:eastAsia="pl-PL"/>
        </w:rPr>
        <w:t>Przedmiot</w:t>
      </w:r>
      <w:r w:rsidR="00786DA2" w:rsidRPr="000100D1">
        <w:rPr>
          <w:rFonts w:ascii="Cambria" w:hAnsi="Cambria" w:cs="Arial"/>
          <w:bCs/>
          <w:sz w:val="22"/>
          <w:szCs w:val="22"/>
          <w:lang w:eastAsia="pl-PL"/>
        </w:rPr>
        <w:t>u</w:t>
      </w:r>
      <w:r w:rsidR="008D1DCD" w:rsidRPr="000100D1">
        <w:rPr>
          <w:rFonts w:ascii="Cambria" w:hAnsi="Cambria" w:cs="Arial"/>
          <w:bCs/>
          <w:sz w:val="22"/>
          <w:szCs w:val="22"/>
          <w:lang w:eastAsia="pl-PL"/>
        </w:rPr>
        <w:t xml:space="preserve"> Dzierżawy</w:t>
      </w:r>
      <w:r w:rsidR="008D1DCD" w:rsidRPr="000100D1">
        <w:rPr>
          <w:rFonts w:ascii="Cambria" w:hAnsi="Cambria" w:cs="Arial"/>
          <w:sz w:val="22"/>
          <w:szCs w:val="22"/>
          <w:lang w:eastAsia="pl-PL"/>
        </w:rPr>
        <w:t xml:space="preserve"> w terminie </w:t>
      </w:r>
      <w:r w:rsidR="00B10C87" w:rsidRPr="000100D1">
        <w:rPr>
          <w:rFonts w:ascii="Cambria" w:hAnsi="Cambria" w:cs="Arial"/>
          <w:sz w:val="22"/>
          <w:szCs w:val="22"/>
          <w:lang w:eastAsia="pl-PL"/>
        </w:rPr>
        <w:t>wskazanym w ust. 3</w:t>
      </w:r>
      <w:r w:rsidR="008D1DCD" w:rsidRPr="000100D1">
        <w:rPr>
          <w:rFonts w:ascii="Cambria" w:hAnsi="Cambria" w:cs="Arial"/>
          <w:sz w:val="22"/>
          <w:szCs w:val="22"/>
          <w:lang w:eastAsia="pl-PL"/>
        </w:rPr>
        <w:t xml:space="preserve">, </w:t>
      </w:r>
      <w:r w:rsidR="00786DA2" w:rsidRPr="000100D1">
        <w:rPr>
          <w:rFonts w:ascii="Cambria" w:hAnsi="Cambria" w:cs="Arial"/>
          <w:sz w:val="22"/>
          <w:szCs w:val="22"/>
          <w:lang w:eastAsia="pl-PL"/>
        </w:rPr>
        <w:t xml:space="preserve">to wówczas </w:t>
      </w:r>
      <w:r w:rsidR="008D1DCD" w:rsidRPr="000100D1">
        <w:rPr>
          <w:rFonts w:ascii="Cambria" w:hAnsi="Cambria" w:cs="Arial"/>
          <w:sz w:val="22"/>
          <w:szCs w:val="22"/>
          <w:lang w:eastAsia="pl-PL"/>
        </w:rPr>
        <w:t xml:space="preserve">Dzierżawca zapłaci Wydzierżawiającemu </w:t>
      </w:r>
      <w:r w:rsidR="00EE4CE3" w:rsidRPr="000100D1">
        <w:rPr>
          <w:rFonts w:ascii="Cambria" w:hAnsi="Cambria" w:cs="Arial"/>
          <w:sz w:val="22"/>
          <w:szCs w:val="22"/>
          <w:lang w:eastAsia="pl-PL"/>
        </w:rPr>
        <w:t xml:space="preserve">za każdy taki sprzęt </w:t>
      </w:r>
      <w:r w:rsidR="00E23285" w:rsidRPr="000100D1">
        <w:rPr>
          <w:rFonts w:ascii="Cambria" w:hAnsi="Cambria" w:cs="Arial"/>
          <w:sz w:val="22"/>
          <w:szCs w:val="22"/>
          <w:lang w:eastAsia="pl-PL"/>
        </w:rPr>
        <w:t>wynagrodzenie</w:t>
      </w:r>
      <w:r w:rsidR="00B10C87" w:rsidRPr="000100D1">
        <w:rPr>
          <w:rFonts w:ascii="Cambria" w:hAnsi="Cambria" w:cs="Arial"/>
          <w:sz w:val="22"/>
          <w:szCs w:val="22"/>
          <w:lang w:eastAsia="pl-PL"/>
        </w:rPr>
        <w:t xml:space="preserve"> za bezumowne korzystanie z Przedmiotu Dzierżawy</w:t>
      </w:r>
      <w:r w:rsidR="000502B4" w:rsidRPr="000100D1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C15EB0" w:rsidRPr="000100D1">
        <w:rPr>
          <w:rFonts w:ascii="Cambria" w:hAnsi="Cambria" w:cs="Arial"/>
          <w:sz w:val="22"/>
          <w:szCs w:val="22"/>
          <w:lang w:eastAsia="pl-PL"/>
        </w:rPr>
        <w:t>Wynagrodzenie za bezumowne korzystanie z Przedmiotu Dzierżawy będzie należne Wydzierżawiającemu za każdy dzień bezumownego korzystania ze sprzętu i będzie stanowiło dwukrotność dziennego czynszu dzierżawy brutto za dany sprzęt obliczonego jako iloraz rocznego czynszu brutto i 365 dni.  Wynagrodzenie za bezumowne korzystanie z Przedmiotu Dzierżawy</w:t>
      </w:r>
      <w:r w:rsidR="00C15EB0" w:rsidRPr="000100D1" w:rsidDel="00BB78F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C15EB0" w:rsidRPr="000100D1">
        <w:rPr>
          <w:rFonts w:ascii="Cambria" w:hAnsi="Cambria" w:cs="Arial"/>
          <w:sz w:val="22"/>
          <w:szCs w:val="22"/>
          <w:lang w:eastAsia="pl-PL"/>
        </w:rPr>
        <w:t>może zostać potrącone z wynagrodzenia Dzierżawcy należnego na podstawie Umowy w sprawie Zamówienia Publicznego.</w:t>
      </w:r>
    </w:p>
    <w:p w14:paraId="1E11C134" w14:textId="77777777" w:rsidR="00942A86" w:rsidRPr="000100D1" w:rsidRDefault="00942A86" w:rsidP="009E56DA">
      <w:pPr>
        <w:numPr>
          <w:ilvl w:val="0"/>
          <w:numId w:val="16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Wykorzystywanie Przedmiotu </w:t>
      </w:r>
      <w:r w:rsidR="00A73B30" w:rsidRPr="000100D1">
        <w:rPr>
          <w:rFonts w:ascii="Cambria" w:hAnsi="Cambria" w:cs="Arial"/>
          <w:sz w:val="22"/>
          <w:szCs w:val="22"/>
          <w:lang w:eastAsia="pl-PL"/>
        </w:rPr>
        <w:t>D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zierżawy będzie wykonywane zgodnie z przepisami i uregulowaniami prawnymi obowiązującymi w Rzeczypospolitej Polskiej, </w:t>
      </w:r>
      <w:r w:rsidR="009E56DA" w:rsidRPr="000100D1">
        <w:rPr>
          <w:rFonts w:ascii="Cambria" w:hAnsi="Cambria" w:cs="Arial"/>
          <w:sz w:val="22"/>
          <w:szCs w:val="22"/>
          <w:lang w:eastAsia="pl-PL"/>
        </w:rPr>
        <w:t xml:space="preserve">instrukcjami obsługi Przedmiotu Dzierżawy,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regulacjami obowiązującymi w Państwowym Gospodarstwie Leśnym Lasy Państwowe, jak też odpowiednimi normami. Dzierżawca oświadcza, iż zapoznał się z dokumentami wskazanymi w zdaniu poprzednim. </w:t>
      </w:r>
    </w:p>
    <w:p w14:paraId="2A2DB9B7" w14:textId="77777777" w:rsidR="006C7731" w:rsidRPr="000100D1" w:rsidRDefault="006C7731" w:rsidP="002A0FEC">
      <w:pPr>
        <w:suppressAutoHyphens w:val="0"/>
        <w:spacing w:before="120" w:after="120"/>
        <w:ind w:right="19"/>
        <w:rPr>
          <w:rFonts w:ascii="Cambria" w:hAnsi="Cambria"/>
          <w:b/>
          <w:bCs/>
          <w:sz w:val="22"/>
          <w:szCs w:val="22"/>
        </w:rPr>
      </w:pPr>
    </w:p>
    <w:p w14:paraId="373A6272" w14:textId="77777777" w:rsidR="00FC3273" w:rsidRPr="000100D1" w:rsidRDefault="00CB0C85" w:rsidP="002A0FEC">
      <w:pPr>
        <w:suppressAutoHyphens w:val="0"/>
        <w:spacing w:before="120" w:after="120"/>
        <w:ind w:left="567" w:right="19"/>
        <w:jc w:val="center"/>
        <w:rPr>
          <w:rFonts w:ascii="Cambria" w:hAnsi="Cambria"/>
          <w:b/>
          <w:bCs/>
          <w:sz w:val="22"/>
          <w:szCs w:val="22"/>
        </w:rPr>
      </w:pPr>
      <w:r w:rsidRPr="000100D1">
        <w:rPr>
          <w:rFonts w:ascii="Cambria" w:hAnsi="Cambria"/>
          <w:b/>
          <w:bCs/>
          <w:sz w:val="22"/>
          <w:szCs w:val="22"/>
        </w:rPr>
        <w:t>§ 3</w:t>
      </w:r>
      <w:r w:rsidR="00E55208" w:rsidRPr="000100D1">
        <w:rPr>
          <w:rFonts w:ascii="Cambria" w:hAnsi="Cambria"/>
          <w:b/>
          <w:bCs/>
          <w:sz w:val="22"/>
          <w:szCs w:val="22"/>
        </w:rPr>
        <w:br/>
      </w:r>
      <w:r w:rsidR="00FC3273" w:rsidRPr="000100D1">
        <w:rPr>
          <w:rFonts w:ascii="Cambria" w:hAnsi="Cambria"/>
          <w:b/>
          <w:bCs/>
          <w:sz w:val="22"/>
          <w:szCs w:val="22"/>
        </w:rPr>
        <w:t>Obowiązk</w:t>
      </w:r>
      <w:r w:rsidR="00607D14" w:rsidRPr="000100D1">
        <w:rPr>
          <w:rFonts w:ascii="Cambria" w:hAnsi="Cambria"/>
          <w:b/>
          <w:bCs/>
          <w:sz w:val="22"/>
          <w:szCs w:val="22"/>
        </w:rPr>
        <w:t>i</w:t>
      </w:r>
      <w:r w:rsidR="00FC3273" w:rsidRPr="000100D1">
        <w:rPr>
          <w:rFonts w:ascii="Cambria" w:hAnsi="Cambria"/>
          <w:b/>
          <w:bCs/>
          <w:sz w:val="22"/>
          <w:szCs w:val="22"/>
        </w:rPr>
        <w:t xml:space="preserve"> Dzierżawcy</w:t>
      </w:r>
    </w:p>
    <w:p w14:paraId="55DF7565" w14:textId="77777777" w:rsidR="00CB0C85" w:rsidRPr="000100D1" w:rsidRDefault="00CB0C85" w:rsidP="002A0FEC">
      <w:pPr>
        <w:numPr>
          <w:ilvl w:val="0"/>
          <w:numId w:val="13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 xml:space="preserve">Przedmiot </w:t>
      </w:r>
      <w:r w:rsidR="00A73B30" w:rsidRPr="000100D1">
        <w:rPr>
          <w:rFonts w:ascii="Cambria" w:hAnsi="Cambria"/>
          <w:sz w:val="22"/>
          <w:szCs w:val="22"/>
        </w:rPr>
        <w:t>D</w:t>
      </w:r>
      <w:r w:rsidRPr="000100D1">
        <w:rPr>
          <w:rFonts w:ascii="Cambria" w:hAnsi="Cambria"/>
          <w:sz w:val="22"/>
          <w:szCs w:val="22"/>
        </w:rPr>
        <w:t>zierżawy może być wykorzystywany tylko w celu wykonywania usług leśnych z zakresu gospodarki szkółkarskiej na terenie Nadleśnictwa</w:t>
      </w:r>
      <w:r w:rsidR="009E0101" w:rsidRPr="000100D1">
        <w:rPr>
          <w:rFonts w:ascii="Cambria" w:hAnsi="Cambria"/>
          <w:sz w:val="22"/>
          <w:szCs w:val="22"/>
        </w:rPr>
        <w:t xml:space="preserve"> Sokołów</w:t>
      </w:r>
      <w:r w:rsidRPr="000100D1">
        <w:rPr>
          <w:rFonts w:ascii="Cambria" w:hAnsi="Cambria"/>
          <w:sz w:val="22"/>
          <w:szCs w:val="22"/>
        </w:rPr>
        <w:t xml:space="preserve"> (Szkółka Leśna </w:t>
      </w:r>
      <w:r w:rsidR="009E0101" w:rsidRPr="000100D1">
        <w:rPr>
          <w:rFonts w:ascii="Cambria" w:hAnsi="Cambria"/>
          <w:sz w:val="22"/>
          <w:szCs w:val="22"/>
        </w:rPr>
        <w:t>Holendernia</w:t>
      </w:r>
      <w:r w:rsidRPr="000100D1">
        <w:rPr>
          <w:rFonts w:ascii="Cambria" w:hAnsi="Cambria"/>
          <w:sz w:val="22"/>
          <w:szCs w:val="22"/>
        </w:rPr>
        <w:t>).</w:t>
      </w:r>
    </w:p>
    <w:p w14:paraId="78A7968E" w14:textId="77777777" w:rsidR="007826A1" w:rsidRPr="000100D1" w:rsidRDefault="007826A1" w:rsidP="002A0FEC">
      <w:pPr>
        <w:numPr>
          <w:ilvl w:val="0"/>
          <w:numId w:val="13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 xml:space="preserve">Dzierżawca będzie </w:t>
      </w:r>
      <w:r w:rsidR="00CB0C85" w:rsidRPr="000100D1">
        <w:rPr>
          <w:rFonts w:ascii="Cambria" w:hAnsi="Cambria"/>
          <w:sz w:val="22"/>
          <w:szCs w:val="22"/>
        </w:rPr>
        <w:t xml:space="preserve">używał </w:t>
      </w:r>
      <w:r w:rsidRPr="000100D1">
        <w:rPr>
          <w:rFonts w:ascii="Cambria" w:hAnsi="Cambria"/>
          <w:sz w:val="22"/>
          <w:szCs w:val="22"/>
        </w:rPr>
        <w:t>P</w:t>
      </w:r>
      <w:r w:rsidR="00CB0C85" w:rsidRPr="000100D1">
        <w:rPr>
          <w:rFonts w:ascii="Cambria" w:hAnsi="Cambria"/>
          <w:sz w:val="22"/>
          <w:szCs w:val="22"/>
        </w:rPr>
        <w:t xml:space="preserve">rzedmiot </w:t>
      </w:r>
      <w:r w:rsidR="00A73B30" w:rsidRPr="000100D1">
        <w:rPr>
          <w:rFonts w:ascii="Cambria" w:hAnsi="Cambria"/>
          <w:sz w:val="22"/>
          <w:szCs w:val="22"/>
        </w:rPr>
        <w:t>D</w:t>
      </w:r>
      <w:r w:rsidRPr="000100D1">
        <w:rPr>
          <w:rFonts w:ascii="Cambria" w:hAnsi="Cambria"/>
          <w:sz w:val="22"/>
          <w:szCs w:val="22"/>
        </w:rPr>
        <w:t xml:space="preserve">zierżawy </w:t>
      </w:r>
      <w:r w:rsidR="00CB0C85" w:rsidRPr="000100D1">
        <w:rPr>
          <w:rFonts w:ascii="Cambria" w:hAnsi="Cambria"/>
          <w:sz w:val="22"/>
          <w:szCs w:val="22"/>
        </w:rPr>
        <w:t xml:space="preserve">z należytą starannością i dbał o jego stan techniczny.  </w:t>
      </w:r>
    </w:p>
    <w:p w14:paraId="5047B0E2" w14:textId="77777777" w:rsidR="00A21C3A" w:rsidRPr="000100D1" w:rsidRDefault="00A21C3A" w:rsidP="002A0FEC">
      <w:pPr>
        <w:numPr>
          <w:ilvl w:val="0"/>
          <w:numId w:val="13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 xml:space="preserve">Dzierżawca oświadcza, iż zapoznał się i zbadał szczegółowo stan techniczny Przedmiotu </w:t>
      </w:r>
      <w:r w:rsidR="00A73B30" w:rsidRPr="000100D1">
        <w:rPr>
          <w:rFonts w:ascii="Cambria" w:hAnsi="Cambria"/>
          <w:sz w:val="22"/>
          <w:szCs w:val="22"/>
        </w:rPr>
        <w:t>D</w:t>
      </w:r>
      <w:r w:rsidRPr="000100D1">
        <w:rPr>
          <w:rFonts w:ascii="Cambria" w:hAnsi="Cambria"/>
          <w:sz w:val="22"/>
          <w:szCs w:val="22"/>
        </w:rPr>
        <w:t>zierżawy oraz miejsce jego przechowywania</w:t>
      </w:r>
      <w:r w:rsidR="006F6DED" w:rsidRPr="000100D1">
        <w:rPr>
          <w:rFonts w:ascii="Cambria" w:hAnsi="Cambria"/>
          <w:sz w:val="22"/>
          <w:szCs w:val="22"/>
        </w:rPr>
        <w:t>,</w:t>
      </w:r>
      <w:r w:rsidRPr="000100D1">
        <w:rPr>
          <w:rFonts w:ascii="Cambria" w:hAnsi="Cambria"/>
          <w:sz w:val="22"/>
          <w:szCs w:val="22"/>
        </w:rPr>
        <w:t xml:space="preserve"> </w:t>
      </w:r>
      <w:r w:rsidR="006F6DED" w:rsidRPr="000100D1">
        <w:rPr>
          <w:rFonts w:ascii="Cambria" w:hAnsi="Cambria"/>
          <w:sz w:val="22"/>
          <w:szCs w:val="22"/>
        </w:rPr>
        <w:t>potwierdza, że nadaje się do wykorzystania w umówionym celu i</w:t>
      </w:r>
      <w:r w:rsidRPr="000100D1">
        <w:rPr>
          <w:rFonts w:ascii="Cambria" w:hAnsi="Cambria"/>
          <w:sz w:val="22"/>
          <w:szCs w:val="22"/>
        </w:rPr>
        <w:t xml:space="preserve"> nie będzie z tego tytułu występował do Wydzierżawiającego z jakimikolwiek roszczeniami.</w:t>
      </w:r>
    </w:p>
    <w:p w14:paraId="6959AC22" w14:textId="77777777" w:rsidR="007826A1" w:rsidRPr="000100D1" w:rsidRDefault="007826A1" w:rsidP="002A0FEC">
      <w:pPr>
        <w:numPr>
          <w:ilvl w:val="0"/>
          <w:numId w:val="13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 w:cs="Open Sans"/>
          <w:sz w:val="22"/>
          <w:szCs w:val="22"/>
          <w:shd w:val="clear" w:color="auto" w:fill="FFFFFF"/>
        </w:rPr>
        <w:lastRenderedPageBreak/>
        <w:t>Dzierżawca będzie wykonywa</w:t>
      </w:r>
      <w:r w:rsidR="00D71693" w:rsidRPr="000100D1">
        <w:rPr>
          <w:rFonts w:ascii="Cambria" w:hAnsi="Cambria" w:cs="Open Sans"/>
          <w:sz w:val="22"/>
          <w:szCs w:val="22"/>
          <w:shd w:val="clear" w:color="auto" w:fill="FFFFFF"/>
        </w:rPr>
        <w:t>ł</w:t>
      </w:r>
      <w:r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 swoje prawo zgodnie z wymaganiami prawidłowej gospodarki i nie będzie zmieniał przeznaczenia Przedmiotu </w:t>
      </w:r>
      <w:r w:rsidR="00A73B30" w:rsidRPr="000100D1">
        <w:rPr>
          <w:rFonts w:ascii="Cambria" w:hAnsi="Cambria" w:cs="Open Sans"/>
          <w:sz w:val="22"/>
          <w:szCs w:val="22"/>
          <w:shd w:val="clear" w:color="auto" w:fill="FFFFFF"/>
        </w:rPr>
        <w:t>D</w:t>
      </w:r>
      <w:r w:rsidRPr="000100D1">
        <w:rPr>
          <w:rFonts w:ascii="Cambria" w:hAnsi="Cambria" w:cs="Open Sans"/>
          <w:sz w:val="22"/>
          <w:szCs w:val="22"/>
          <w:shd w:val="clear" w:color="auto" w:fill="FFFFFF"/>
        </w:rPr>
        <w:t>zierżawy</w:t>
      </w:r>
      <w:r w:rsidR="00D71693"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 ani dokonywał w nim jakichkolwiek zmian,</w:t>
      </w:r>
      <w:r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 bez zgody Wydzierżawiającego udzi</w:t>
      </w:r>
      <w:r w:rsidR="00D71693" w:rsidRPr="000100D1">
        <w:rPr>
          <w:rFonts w:ascii="Cambria" w:hAnsi="Cambria" w:cs="Open Sans"/>
          <w:sz w:val="22"/>
          <w:szCs w:val="22"/>
          <w:shd w:val="clear" w:color="auto" w:fill="FFFFFF"/>
        </w:rPr>
        <w:t>e</w:t>
      </w:r>
      <w:r w:rsidRPr="000100D1">
        <w:rPr>
          <w:rFonts w:ascii="Cambria" w:hAnsi="Cambria" w:cs="Open Sans"/>
          <w:sz w:val="22"/>
          <w:szCs w:val="22"/>
          <w:shd w:val="clear" w:color="auto" w:fill="FFFFFF"/>
        </w:rPr>
        <w:t>l</w:t>
      </w:r>
      <w:r w:rsidR="00D71693" w:rsidRPr="000100D1">
        <w:rPr>
          <w:rFonts w:ascii="Cambria" w:hAnsi="Cambria" w:cs="Open Sans"/>
          <w:sz w:val="22"/>
          <w:szCs w:val="22"/>
          <w:shd w:val="clear" w:color="auto" w:fill="FFFFFF"/>
        </w:rPr>
        <w:t>o</w:t>
      </w:r>
      <w:r w:rsidRPr="000100D1">
        <w:rPr>
          <w:rFonts w:ascii="Cambria" w:hAnsi="Cambria" w:cs="Open Sans"/>
          <w:sz w:val="22"/>
          <w:szCs w:val="22"/>
          <w:shd w:val="clear" w:color="auto" w:fill="FFFFFF"/>
        </w:rPr>
        <w:t>nej na piśmie.</w:t>
      </w:r>
    </w:p>
    <w:p w14:paraId="302D92FB" w14:textId="77777777" w:rsidR="005F758B" w:rsidRPr="000100D1" w:rsidRDefault="007826A1" w:rsidP="002A0FEC">
      <w:pPr>
        <w:numPr>
          <w:ilvl w:val="0"/>
          <w:numId w:val="13"/>
        </w:numPr>
        <w:shd w:val="clear" w:color="auto" w:fill="FFFFFF"/>
        <w:suppressAutoHyphens w:val="0"/>
        <w:spacing w:before="120" w:after="120"/>
        <w:ind w:left="567" w:hanging="567"/>
        <w:jc w:val="both"/>
        <w:rPr>
          <w:rFonts w:ascii="Cambria" w:hAnsi="Cambria" w:cs="Open Sans"/>
          <w:sz w:val="22"/>
          <w:szCs w:val="22"/>
          <w:lang w:eastAsia="pl-PL"/>
        </w:rPr>
      </w:pPr>
      <w:r w:rsidRPr="000100D1">
        <w:rPr>
          <w:rFonts w:ascii="Cambria" w:hAnsi="Cambria" w:cs="Open Sans"/>
          <w:sz w:val="22"/>
          <w:szCs w:val="22"/>
          <w:lang w:eastAsia="pl-PL"/>
        </w:rPr>
        <w:t>Dzierżawca ma obowiązek dokonywania</w:t>
      </w:r>
      <w:r w:rsidR="00141420" w:rsidRPr="000100D1">
        <w:rPr>
          <w:rFonts w:ascii="Cambria" w:hAnsi="Cambria" w:cs="Open Sans"/>
          <w:sz w:val="22"/>
          <w:szCs w:val="22"/>
          <w:lang w:eastAsia="pl-PL"/>
        </w:rPr>
        <w:t xml:space="preserve"> bieżących</w:t>
      </w:r>
      <w:r w:rsidRPr="000100D1">
        <w:rPr>
          <w:rFonts w:ascii="Cambria" w:hAnsi="Cambria" w:cs="Open Sans"/>
          <w:sz w:val="22"/>
          <w:szCs w:val="22"/>
          <w:lang w:eastAsia="pl-PL"/>
        </w:rPr>
        <w:t xml:space="preserve"> napraw niezbędnych do zachowania </w:t>
      </w:r>
      <w:r w:rsidR="005F758B" w:rsidRPr="000100D1">
        <w:rPr>
          <w:rFonts w:ascii="Cambria" w:hAnsi="Cambria" w:cs="Open Sans"/>
          <w:sz w:val="22"/>
          <w:szCs w:val="22"/>
          <w:lang w:eastAsia="pl-PL"/>
        </w:rPr>
        <w:t>P</w:t>
      </w:r>
      <w:r w:rsidRPr="000100D1">
        <w:rPr>
          <w:rFonts w:ascii="Cambria" w:hAnsi="Cambria" w:cs="Open Sans"/>
          <w:sz w:val="22"/>
          <w:szCs w:val="22"/>
          <w:lang w:eastAsia="pl-PL"/>
        </w:rPr>
        <w:t>rzedmiotu</w:t>
      </w:r>
      <w:r w:rsidR="003B6DC1" w:rsidRPr="000100D1">
        <w:rPr>
          <w:rFonts w:ascii="Cambria" w:hAnsi="Cambria" w:cs="Open Sans"/>
          <w:sz w:val="22"/>
          <w:szCs w:val="22"/>
          <w:lang w:eastAsia="pl-PL"/>
        </w:rPr>
        <w:t xml:space="preserve"> </w:t>
      </w:r>
      <w:r w:rsidR="00A73B30" w:rsidRPr="000100D1">
        <w:rPr>
          <w:rFonts w:ascii="Cambria" w:hAnsi="Cambria" w:cs="Open Sans"/>
          <w:sz w:val="22"/>
          <w:szCs w:val="22"/>
          <w:lang w:eastAsia="pl-PL"/>
        </w:rPr>
        <w:t>D</w:t>
      </w:r>
      <w:r w:rsidR="003B6DC1" w:rsidRPr="000100D1">
        <w:rPr>
          <w:rFonts w:ascii="Cambria" w:hAnsi="Cambria" w:cs="Open Sans"/>
          <w:sz w:val="22"/>
          <w:szCs w:val="22"/>
          <w:lang w:eastAsia="pl-PL"/>
        </w:rPr>
        <w:t>zierżawy</w:t>
      </w:r>
      <w:r w:rsidRPr="000100D1">
        <w:rPr>
          <w:rFonts w:ascii="Cambria" w:hAnsi="Cambria" w:cs="Open Sans"/>
          <w:sz w:val="22"/>
          <w:szCs w:val="22"/>
          <w:lang w:eastAsia="pl-PL"/>
        </w:rPr>
        <w:t xml:space="preserve"> w stanie niepogorszonym</w:t>
      </w:r>
      <w:r w:rsidR="002B1BA5" w:rsidRPr="000100D1">
        <w:rPr>
          <w:rFonts w:ascii="Cambria" w:hAnsi="Cambria" w:cs="Open Sans"/>
          <w:sz w:val="22"/>
          <w:szCs w:val="22"/>
          <w:lang w:eastAsia="pl-PL"/>
        </w:rPr>
        <w:t>.</w:t>
      </w:r>
    </w:p>
    <w:p w14:paraId="5F6C7FF9" w14:textId="77777777" w:rsidR="00141420" w:rsidRPr="000100D1" w:rsidRDefault="00141420" w:rsidP="002A0FEC">
      <w:pPr>
        <w:numPr>
          <w:ilvl w:val="0"/>
          <w:numId w:val="13"/>
        </w:numPr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 xml:space="preserve">Koszty utrzymania Przedmiotu </w:t>
      </w:r>
      <w:r w:rsidR="00A73B30" w:rsidRPr="000100D1">
        <w:rPr>
          <w:rFonts w:ascii="Cambria" w:hAnsi="Cambria"/>
          <w:sz w:val="22"/>
          <w:szCs w:val="22"/>
        </w:rPr>
        <w:t>D</w:t>
      </w:r>
      <w:r w:rsidRPr="000100D1">
        <w:rPr>
          <w:rFonts w:ascii="Cambria" w:hAnsi="Cambria"/>
          <w:sz w:val="22"/>
          <w:szCs w:val="22"/>
        </w:rPr>
        <w:t xml:space="preserve">zierżawy, na które składają się w szczególności naprawy główne, średnie i awaryjne szkód powstałych w wyniku normalnego użytkowania, ponosi Dzierżawca. Ponadto Dzierżawcę obciążają również konserwacja, obsługa oraz przywrócenie stanu sprawności w przypadku dewastacji i nieprawidłowego użytkowania przekazanego Przedmiotu </w:t>
      </w:r>
      <w:r w:rsidR="00A73B30" w:rsidRPr="000100D1">
        <w:rPr>
          <w:rFonts w:ascii="Cambria" w:hAnsi="Cambria"/>
          <w:sz w:val="22"/>
          <w:szCs w:val="22"/>
        </w:rPr>
        <w:t>D</w:t>
      </w:r>
      <w:r w:rsidRPr="000100D1">
        <w:rPr>
          <w:rFonts w:ascii="Cambria" w:hAnsi="Cambria"/>
          <w:sz w:val="22"/>
          <w:szCs w:val="22"/>
        </w:rPr>
        <w:t>zierżawy.</w:t>
      </w:r>
    </w:p>
    <w:p w14:paraId="607656A9" w14:textId="77777777" w:rsidR="00B20A84" w:rsidRPr="000100D1" w:rsidRDefault="002B1BA5" w:rsidP="002A0FEC">
      <w:pPr>
        <w:numPr>
          <w:ilvl w:val="0"/>
          <w:numId w:val="13"/>
        </w:numPr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 xml:space="preserve">Dzierżawca zobowiązany jest zapewnić bezpieczeństwo przeciwpożarowe podczas użytkowania Przedmiotu </w:t>
      </w:r>
      <w:r w:rsidR="00A73B30" w:rsidRPr="000100D1">
        <w:rPr>
          <w:rFonts w:ascii="Cambria" w:hAnsi="Cambria"/>
          <w:sz w:val="22"/>
          <w:szCs w:val="22"/>
        </w:rPr>
        <w:t>D</w:t>
      </w:r>
      <w:r w:rsidRPr="000100D1">
        <w:rPr>
          <w:rFonts w:ascii="Cambria" w:hAnsi="Cambria"/>
          <w:sz w:val="22"/>
          <w:szCs w:val="22"/>
        </w:rPr>
        <w:t>zierżawy oraz zapoznać osoby użytkujące ten przedmiot z obowiązującymi przepisami ochrony p.poż.</w:t>
      </w:r>
    </w:p>
    <w:p w14:paraId="36E77E1E" w14:textId="77777777" w:rsidR="00B20A84" w:rsidRPr="000100D1" w:rsidRDefault="002F5055" w:rsidP="002A0FEC">
      <w:pPr>
        <w:numPr>
          <w:ilvl w:val="0"/>
          <w:numId w:val="13"/>
        </w:numPr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 w:cs="Open Sans"/>
          <w:sz w:val="22"/>
          <w:szCs w:val="22"/>
          <w:lang w:eastAsia="pl-PL"/>
        </w:rPr>
        <w:t>Bez pisemnej zgody Wydzierżawiającego</w:t>
      </w:r>
      <w:r w:rsidR="00AB18A6" w:rsidRPr="000100D1">
        <w:rPr>
          <w:rFonts w:ascii="Cambria" w:hAnsi="Cambria" w:cs="Open Sans"/>
          <w:sz w:val="22"/>
          <w:szCs w:val="22"/>
          <w:lang w:eastAsia="pl-PL"/>
        </w:rPr>
        <w:t>,</w:t>
      </w:r>
      <w:r w:rsidRPr="000100D1">
        <w:rPr>
          <w:rFonts w:ascii="Cambria" w:hAnsi="Cambria" w:cs="Open Sans"/>
          <w:sz w:val="22"/>
          <w:szCs w:val="22"/>
          <w:lang w:eastAsia="pl-PL"/>
        </w:rPr>
        <w:t xml:space="preserve"> </w:t>
      </w:r>
      <w:r w:rsidR="00AB18A6" w:rsidRPr="000100D1">
        <w:rPr>
          <w:rFonts w:ascii="Cambria" w:hAnsi="Cambria" w:cs="Open Sans"/>
          <w:sz w:val="22"/>
          <w:szCs w:val="22"/>
          <w:lang w:eastAsia="pl-PL"/>
        </w:rPr>
        <w:t>D</w:t>
      </w:r>
      <w:r w:rsidRPr="000100D1">
        <w:rPr>
          <w:rFonts w:ascii="Cambria" w:hAnsi="Cambria" w:cs="Open Sans"/>
          <w:sz w:val="22"/>
          <w:szCs w:val="22"/>
          <w:lang w:eastAsia="pl-PL"/>
        </w:rPr>
        <w:t xml:space="preserve">zierżawca nie może oddawać </w:t>
      </w:r>
      <w:r w:rsidR="00AB18A6" w:rsidRPr="000100D1">
        <w:rPr>
          <w:rFonts w:ascii="Cambria" w:hAnsi="Cambria" w:cs="Open Sans"/>
          <w:sz w:val="22"/>
          <w:szCs w:val="22"/>
          <w:lang w:eastAsia="pl-PL"/>
        </w:rPr>
        <w:t>P</w:t>
      </w:r>
      <w:r w:rsidRPr="000100D1">
        <w:rPr>
          <w:rFonts w:ascii="Cambria" w:hAnsi="Cambria" w:cs="Open Sans"/>
          <w:sz w:val="22"/>
          <w:szCs w:val="22"/>
          <w:lang w:eastAsia="pl-PL"/>
        </w:rPr>
        <w:t>rzedmiotu</w:t>
      </w:r>
      <w:r w:rsidR="00AB18A6" w:rsidRPr="000100D1">
        <w:rPr>
          <w:rFonts w:ascii="Cambria" w:hAnsi="Cambria" w:cs="Open Sans"/>
          <w:sz w:val="22"/>
          <w:szCs w:val="22"/>
          <w:lang w:eastAsia="pl-PL"/>
        </w:rPr>
        <w:t xml:space="preserve"> </w:t>
      </w:r>
      <w:r w:rsidR="00A73B30" w:rsidRPr="000100D1">
        <w:rPr>
          <w:rFonts w:ascii="Cambria" w:hAnsi="Cambria" w:cs="Open Sans"/>
          <w:sz w:val="22"/>
          <w:szCs w:val="22"/>
          <w:lang w:eastAsia="pl-PL"/>
        </w:rPr>
        <w:t>D</w:t>
      </w:r>
      <w:r w:rsidR="00AB18A6" w:rsidRPr="000100D1">
        <w:rPr>
          <w:rFonts w:ascii="Cambria" w:hAnsi="Cambria" w:cs="Open Sans"/>
          <w:sz w:val="22"/>
          <w:szCs w:val="22"/>
          <w:lang w:eastAsia="pl-PL"/>
        </w:rPr>
        <w:t>zierżawy</w:t>
      </w:r>
      <w:r w:rsidRPr="000100D1">
        <w:rPr>
          <w:rFonts w:ascii="Cambria" w:hAnsi="Cambria" w:cs="Open Sans"/>
          <w:sz w:val="22"/>
          <w:szCs w:val="22"/>
          <w:lang w:eastAsia="pl-PL"/>
        </w:rPr>
        <w:t xml:space="preserve"> osobie trzeciej do bezpłatnego używania ani go poddzierżawiać.</w:t>
      </w:r>
      <w:r w:rsidRPr="000100D1">
        <w:rPr>
          <w:rFonts w:ascii="Cambria" w:hAnsi="Cambria" w:cs="Open Sans"/>
          <w:b/>
          <w:bCs/>
          <w:sz w:val="22"/>
          <w:szCs w:val="22"/>
          <w:lang w:eastAsia="pl-PL"/>
        </w:rPr>
        <w:t> </w:t>
      </w:r>
    </w:p>
    <w:p w14:paraId="69DE0DE0" w14:textId="77777777" w:rsidR="0055352F" w:rsidRPr="000100D1" w:rsidRDefault="0055352F" w:rsidP="002A0FEC">
      <w:pPr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</w:p>
    <w:p w14:paraId="06C7476F" w14:textId="77777777" w:rsidR="00B20A84" w:rsidRPr="000100D1" w:rsidRDefault="00047BCB" w:rsidP="002A0FEC">
      <w:pPr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  <w:r w:rsidRPr="000100D1">
        <w:rPr>
          <w:rFonts w:ascii="Cambria" w:hAnsi="Cambria"/>
          <w:b/>
          <w:bCs/>
          <w:sz w:val="22"/>
          <w:szCs w:val="22"/>
        </w:rPr>
        <w:t xml:space="preserve">§ </w:t>
      </w:r>
      <w:r w:rsidR="00BD3921" w:rsidRPr="000100D1">
        <w:rPr>
          <w:rFonts w:ascii="Cambria" w:hAnsi="Cambria"/>
          <w:b/>
          <w:bCs/>
          <w:sz w:val="22"/>
          <w:szCs w:val="22"/>
        </w:rPr>
        <w:t>4</w:t>
      </w:r>
      <w:r w:rsidR="00E55208" w:rsidRPr="000100D1">
        <w:rPr>
          <w:rFonts w:ascii="Cambria" w:hAnsi="Cambria"/>
          <w:b/>
          <w:bCs/>
          <w:sz w:val="22"/>
          <w:szCs w:val="22"/>
        </w:rPr>
        <w:br/>
      </w:r>
      <w:r w:rsidR="00B20A84" w:rsidRPr="000100D1">
        <w:rPr>
          <w:rFonts w:ascii="Cambria" w:hAnsi="Cambria"/>
          <w:b/>
          <w:bCs/>
          <w:sz w:val="22"/>
          <w:szCs w:val="22"/>
        </w:rPr>
        <w:t>Czas trwania Umowy</w:t>
      </w:r>
    </w:p>
    <w:p w14:paraId="260C26DF" w14:textId="698816EE" w:rsidR="00476B49" w:rsidRPr="000100D1" w:rsidRDefault="00C028B4" w:rsidP="002A0FEC">
      <w:pPr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>1.</w:t>
      </w:r>
      <w:r w:rsidRPr="000100D1">
        <w:rPr>
          <w:rFonts w:ascii="Cambria" w:hAnsi="Cambria"/>
          <w:sz w:val="22"/>
          <w:szCs w:val="22"/>
        </w:rPr>
        <w:tab/>
      </w:r>
      <w:r w:rsidR="00047BCB" w:rsidRPr="000100D1">
        <w:rPr>
          <w:rFonts w:ascii="Cambria" w:hAnsi="Cambria"/>
          <w:sz w:val="22"/>
          <w:szCs w:val="22"/>
        </w:rPr>
        <w:t>Umowa zostaje zawarta na czas oznaczony</w:t>
      </w:r>
      <w:r w:rsidR="009F0895" w:rsidRPr="000100D1">
        <w:rPr>
          <w:rFonts w:ascii="Cambria" w:hAnsi="Cambria"/>
          <w:sz w:val="22"/>
          <w:szCs w:val="22"/>
        </w:rPr>
        <w:t xml:space="preserve"> równy okresowi </w:t>
      </w:r>
      <w:r w:rsidRPr="000100D1">
        <w:rPr>
          <w:rFonts w:ascii="Cambria" w:hAnsi="Cambria"/>
          <w:sz w:val="22"/>
          <w:szCs w:val="22"/>
        </w:rPr>
        <w:t xml:space="preserve">wykonywania Umowy w Sprawie Zamówienia Publicznego, </w:t>
      </w:r>
      <w:r w:rsidR="00476B49" w:rsidRPr="000100D1">
        <w:rPr>
          <w:rFonts w:ascii="Cambria" w:hAnsi="Cambria"/>
          <w:sz w:val="22"/>
          <w:szCs w:val="22"/>
        </w:rPr>
        <w:t xml:space="preserve">tj. </w:t>
      </w:r>
      <w:r w:rsidRPr="000100D1">
        <w:rPr>
          <w:rFonts w:ascii="Cambria" w:hAnsi="Cambria"/>
          <w:sz w:val="22"/>
          <w:szCs w:val="22"/>
        </w:rPr>
        <w:t>na okres</w:t>
      </w:r>
      <w:r w:rsidR="00047BCB" w:rsidRPr="000100D1">
        <w:rPr>
          <w:rFonts w:ascii="Cambria" w:hAnsi="Cambria"/>
          <w:sz w:val="22"/>
          <w:szCs w:val="22"/>
        </w:rPr>
        <w:t xml:space="preserve"> od dnia </w:t>
      </w:r>
      <w:r w:rsidR="00EC3639" w:rsidRPr="000100D1">
        <w:rPr>
          <w:rFonts w:ascii="Cambria" w:hAnsi="Cambria"/>
          <w:sz w:val="22"/>
          <w:szCs w:val="22"/>
          <w:u w:val="single"/>
        </w:rPr>
        <w:t>________</w:t>
      </w:r>
      <w:r w:rsidR="00EC3639" w:rsidRPr="000100D1">
        <w:rPr>
          <w:rFonts w:ascii="Cambria" w:hAnsi="Cambria"/>
          <w:sz w:val="22"/>
          <w:szCs w:val="22"/>
        </w:rPr>
        <w:t xml:space="preserve"> </w:t>
      </w:r>
      <w:r w:rsidR="00047BCB" w:rsidRPr="000100D1">
        <w:rPr>
          <w:rFonts w:ascii="Cambria" w:hAnsi="Cambria"/>
          <w:sz w:val="22"/>
          <w:szCs w:val="22"/>
        </w:rPr>
        <w:t xml:space="preserve">do </w:t>
      </w:r>
      <w:r w:rsidR="00B068D1" w:rsidRPr="000100D1">
        <w:rPr>
          <w:rFonts w:ascii="Cambria" w:hAnsi="Cambria"/>
          <w:sz w:val="22"/>
          <w:szCs w:val="22"/>
        </w:rPr>
        <w:t>31.12.202</w:t>
      </w:r>
      <w:r w:rsidR="006C00CE">
        <w:rPr>
          <w:rFonts w:ascii="Cambria" w:hAnsi="Cambria"/>
          <w:sz w:val="22"/>
          <w:szCs w:val="22"/>
        </w:rPr>
        <w:t>5</w:t>
      </w:r>
      <w:r w:rsidR="00047BCB" w:rsidRPr="000100D1">
        <w:rPr>
          <w:rFonts w:ascii="Cambria" w:hAnsi="Cambria"/>
          <w:sz w:val="22"/>
          <w:szCs w:val="22"/>
        </w:rPr>
        <w:t xml:space="preserve"> r.</w:t>
      </w:r>
    </w:p>
    <w:p w14:paraId="3B3BFFAB" w14:textId="2BAF945B" w:rsidR="00476B49" w:rsidRPr="000100D1" w:rsidRDefault="00476B49" w:rsidP="002A0FEC">
      <w:pPr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>2.</w:t>
      </w:r>
      <w:r w:rsidRPr="000100D1">
        <w:rPr>
          <w:rFonts w:ascii="Cambria" w:hAnsi="Cambria"/>
          <w:sz w:val="22"/>
          <w:szCs w:val="22"/>
        </w:rPr>
        <w:tab/>
        <w:t xml:space="preserve">Wygaśnięcie </w:t>
      </w:r>
      <w:r w:rsidR="00EF6F6E" w:rsidRPr="000100D1">
        <w:rPr>
          <w:rFonts w:ascii="Cambria" w:hAnsi="Cambria"/>
          <w:sz w:val="22"/>
          <w:szCs w:val="22"/>
        </w:rPr>
        <w:t xml:space="preserve">Umowy w Sprawie Zamówienia Publicznego, niezależnie od zdarzenia prawnego, na podstawie którego nastąpi, powoduje jednocześnie wygaśnięcie Umowy, </w:t>
      </w:r>
      <w:r w:rsidR="00505F36">
        <w:rPr>
          <w:rFonts w:ascii="Cambria" w:hAnsi="Cambria"/>
          <w:sz w:val="22"/>
          <w:szCs w:val="22"/>
        </w:rPr>
        <w:t xml:space="preserve">bez konieczności </w:t>
      </w:r>
      <w:r w:rsidR="00505F36" w:rsidRPr="00505F36">
        <w:rPr>
          <w:rFonts w:ascii="Cambria" w:hAnsi="Cambria"/>
          <w:sz w:val="22"/>
          <w:szCs w:val="22"/>
        </w:rPr>
        <w:t>dokonywania w tym zakresie jakiejkolwiek czynności prawnej</w:t>
      </w:r>
      <w:r w:rsidR="00EF6F6E" w:rsidRPr="00505F36">
        <w:rPr>
          <w:rFonts w:ascii="Cambria" w:hAnsi="Cambria"/>
          <w:sz w:val="22"/>
          <w:szCs w:val="22"/>
        </w:rPr>
        <w:t xml:space="preserve">. </w:t>
      </w:r>
    </w:p>
    <w:p w14:paraId="07CC27FA" w14:textId="77777777" w:rsidR="00B20A84" w:rsidRPr="000100D1" w:rsidRDefault="00B20A84" w:rsidP="002A0FEC">
      <w:pPr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</w:p>
    <w:p w14:paraId="3E266807" w14:textId="77777777" w:rsidR="00B20A84" w:rsidRPr="000100D1" w:rsidRDefault="00047BCB" w:rsidP="002A0FEC">
      <w:pPr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  <w:r w:rsidRPr="000100D1">
        <w:rPr>
          <w:rFonts w:ascii="Cambria" w:hAnsi="Cambria"/>
          <w:b/>
          <w:bCs/>
          <w:sz w:val="22"/>
          <w:szCs w:val="22"/>
        </w:rPr>
        <w:t xml:space="preserve">§ </w:t>
      </w:r>
      <w:r w:rsidR="00BD3921" w:rsidRPr="000100D1">
        <w:rPr>
          <w:rFonts w:ascii="Cambria" w:hAnsi="Cambria"/>
          <w:b/>
          <w:bCs/>
          <w:sz w:val="22"/>
          <w:szCs w:val="22"/>
        </w:rPr>
        <w:t>5</w:t>
      </w:r>
      <w:r w:rsidR="00E55208" w:rsidRPr="000100D1">
        <w:rPr>
          <w:rFonts w:ascii="Cambria" w:hAnsi="Cambria"/>
          <w:b/>
          <w:bCs/>
          <w:sz w:val="22"/>
          <w:szCs w:val="22"/>
        </w:rPr>
        <w:br/>
      </w:r>
      <w:r w:rsidR="00833B58" w:rsidRPr="000100D1">
        <w:rPr>
          <w:rFonts w:ascii="Cambria" w:hAnsi="Cambria"/>
          <w:b/>
          <w:bCs/>
          <w:sz w:val="22"/>
          <w:szCs w:val="22"/>
        </w:rPr>
        <w:t>C</w:t>
      </w:r>
      <w:r w:rsidR="00B20A84" w:rsidRPr="000100D1">
        <w:rPr>
          <w:rFonts w:ascii="Cambria" w:hAnsi="Cambria"/>
          <w:b/>
          <w:bCs/>
          <w:sz w:val="22"/>
          <w:szCs w:val="22"/>
        </w:rPr>
        <w:t xml:space="preserve">zynsz </w:t>
      </w:r>
    </w:p>
    <w:p w14:paraId="6271B5F3" w14:textId="4A7C5FB8" w:rsidR="00C268EB" w:rsidRPr="000100D1" w:rsidRDefault="00A0462E" w:rsidP="00C15EB0">
      <w:pPr>
        <w:pStyle w:val="Akapitzlist"/>
        <w:numPr>
          <w:ilvl w:val="0"/>
          <w:numId w:val="21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 xml:space="preserve">Dzierżawca </w:t>
      </w:r>
      <w:r w:rsidR="00BD3921" w:rsidRPr="000100D1">
        <w:rPr>
          <w:rFonts w:ascii="Cambria" w:hAnsi="Cambria"/>
          <w:sz w:val="22"/>
          <w:szCs w:val="22"/>
        </w:rPr>
        <w:t>zobowiązuje się</w:t>
      </w:r>
      <w:r w:rsidRPr="000100D1">
        <w:rPr>
          <w:rFonts w:ascii="Cambria" w:hAnsi="Cambria"/>
          <w:sz w:val="22"/>
          <w:szCs w:val="22"/>
        </w:rPr>
        <w:t xml:space="preserve"> płaci</w:t>
      </w:r>
      <w:r w:rsidR="00BD3921" w:rsidRPr="000100D1">
        <w:rPr>
          <w:rFonts w:ascii="Cambria" w:hAnsi="Cambria"/>
          <w:sz w:val="22"/>
          <w:szCs w:val="22"/>
        </w:rPr>
        <w:t>ć</w:t>
      </w:r>
      <w:r w:rsidRPr="000100D1">
        <w:rPr>
          <w:rFonts w:ascii="Cambria" w:hAnsi="Cambria"/>
          <w:sz w:val="22"/>
          <w:szCs w:val="22"/>
        </w:rPr>
        <w:t xml:space="preserve"> Wydzierżawiającemu </w:t>
      </w:r>
      <w:r w:rsidR="00B81DD9" w:rsidRPr="000100D1">
        <w:rPr>
          <w:rFonts w:ascii="Cambria" w:hAnsi="Cambria"/>
          <w:sz w:val="22"/>
          <w:szCs w:val="22"/>
        </w:rPr>
        <w:t>za sprzęt wchodzący w skład Przedmiotu Dzierżawy</w:t>
      </w:r>
      <w:r w:rsidR="005C34AF" w:rsidRPr="000100D1">
        <w:rPr>
          <w:rFonts w:ascii="Cambria" w:hAnsi="Cambria"/>
          <w:sz w:val="22"/>
          <w:szCs w:val="22"/>
        </w:rPr>
        <w:t xml:space="preserve">, </w:t>
      </w:r>
      <w:r w:rsidR="00C15EB0" w:rsidRPr="000100D1">
        <w:rPr>
          <w:rFonts w:ascii="Cambria" w:hAnsi="Cambria"/>
          <w:sz w:val="22"/>
          <w:szCs w:val="22"/>
        </w:rPr>
        <w:t>roczny czynsz dzierżawy w kwocie netto 1 2</w:t>
      </w:r>
      <w:r w:rsidR="006C00CE">
        <w:rPr>
          <w:rFonts w:ascii="Cambria" w:hAnsi="Cambria"/>
          <w:sz w:val="22"/>
          <w:szCs w:val="22"/>
        </w:rPr>
        <w:t>6</w:t>
      </w:r>
      <w:r w:rsidR="00C15EB0" w:rsidRPr="000100D1">
        <w:rPr>
          <w:rFonts w:ascii="Cambria" w:hAnsi="Cambria"/>
          <w:sz w:val="22"/>
          <w:szCs w:val="22"/>
        </w:rPr>
        <w:t xml:space="preserve">0 zł (słownie: jeden tysiąc dwieście </w:t>
      </w:r>
      <w:r w:rsidR="006C00CE">
        <w:rPr>
          <w:rFonts w:ascii="Cambria" w:hAnsi="Cambria"/>
          <w:sz w:val="22"/>
          <w:szCs w:val="22"/>
        </w:rPr>
        <w:t xml:space="preserve">sześćdziesiąt </w:t>
      </w:r>
      <w:r w:rsidR="00C15EB0" w:rsidRPr="000100D1">
        <w:rPr>
          <w:rFonts w:ascii="Cambria" w:hAnsi="Cambria"/>
          <w:sz w:val="22"/>
          <w:szCs w:val="22"/>
        </w:rPr>
        <w:t>złotych 00/100), powiększony o podatek od towarów i usług w stawce obowiązującej w dniu wystawienia faktury, tj. kwotę 1</w:t>
      </w:r>
      <w:r w:rsidR="006C00CE">
        <w:rPr>
          <w:rFonts w:ascii="Cambria" w:hAnsi="Cambria"/>
          <w:sz w:val="22"/>
          <w:szCs w:val="22"/>
        </w:rPr>
        <w:t> 549,80</w:t>
      </w:r>
      <w:r w:rsidR="00C15EB0" w:rsidRPr="000100D1">
        <w:rPr>
          <w:rFonts w:ascii="Cambria" w:hAnsi="Cambria"/>
          <w:sz w:val="22"/>
          <w:szCs w:val="22"/>
        </w:rPr>
        <w:t xml:space="preserve"> zł (słownie: tysiąc </w:t>
      </w:r>
      <w:r w:rsidR="006C00CE">
        <w:rPr>
          <w:rFonts w:ascii="Cambria" w:hAnsi="Cambria"/>
          <w:sz w:val="22"/>
          <w:szCs w:val="22"/>
        </w:rPr>
        <w:t>pięćset czterdzieści dziewięć</w:t>
      </w:r>
      <w:r w:rsidR="00C15EB0" w:rsidRPr="000100D1">
        <w:rPr>
          <w:rFonts w:ascii="Cambria" w:hAnsi="Cambria"/>
          <w:sz w:val="22"/>
          <w:szCs w:val="22"/>
        </w:rPr>
        <w:t xml:space="preserve"> złotych </w:t>
      </w:r>
      <w:r w:rsidR="006C00CE">
        <w:rPr>
          <w:rFonts w:ascii="Cambria" w:hAnsi="Cambria"/>
          <w:sz w:val="22"/>
          <w:szCs w:val="22"/>
        </w:rPr>
        <w:t>8</w:t>
      </w:r>
      <w:r w:rsidR="00C15EB0" w:rsidRPr="000100D1">
        <w:rPr>
          <w:rFonts w:ascii="Cambria" w:hAnsi="Cambria"/>
          <w:sz w:val="22"/>
          <w:szCs w:val="22"/>
        </w:rPr>
        <w:t>0/100) brutto („Czynsz”)</w:t>
      </w:r>
      <w:r w:rsidR="00C268EB" w:rsidRPr="000100D1">
        <w:rPr>
          <w:rFonts w:ascii="Cambria" w:hAnsi="Cambria"/>
          <w:sz w:val="22"/>
          <w:szCs w:val="22"/>
        </w:rPr>
        <w:t xml:space="preserve">. </w:t>
      </w:r>
    </w:p>
    <w:p w14:paraId="3F5E0A36" w14:textId="77777777" w:rsidR="00C431B8" w:rsidRPr="000100D1" w:rsidRDefault="00C14357" w:rsidP="00207F9C">
      <w:pPr>
        <w:pStyle w:val="Akapitzlist"/>
        <w:numPr>
          <w:ilvl w:val="0"/>
          <w:numId w:val="21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 xml:space="preserve">Na potrzeby obliczenia czynszu za poszczególne sprzęty wchodzące w skład Przedmiotu Dzierżawy, wskazane w § 2 ust. 1, przyjmie się, iż </w:t>
      </w:r>
      <w:r w:rsidR="00C15EB0" w:rsidRPr="000100D1">
        <w:rPr>
          <w:rFonts w:ascii="Cambria" w:hAnsi="Cambria"/>
          <w:sz w:val="22"/>
          <w:szCs w:val="22"/>
        </w:rPr>
        <w:t>roczny</w:t>
      </w:r>
      <w:r w:rsidRPr="000100D1">
        <w:rPr>
          <w:rFonts w:ascii="Cambria" w:hAnsi="Cambria"/>
          <w:sz w:val="22"/>
          <w:szCs w:val="22"/>
        </w:rPr>
        <w:t xml:space="preserve"> czynsz za każdy dzierżawiony sprzęt stanowi 1/6 (jedną szóstą) Czynszu („Czynsze Jednostkowe”)</w:t>
      </w:r>
    </w:p>
    <w:p w14:paraId="109E2E5E" w14:textId="77777777" w:rsidR="00B6641A" w:rsidRDefault="00B6641A" w:rsidP="002A0FEC">
      <w:pPr>
        <w:suppressAutoHyphens w:val="0"/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</w:p>
    <w:p w14:paraId="15BA98C7" w14:textId="77777777" w:rsidR="00833B58" w:rsidRPr="000100D1" w:rsidRDefault="00833B58" w:rsidP="002A0FEC">
      <w:pPr>
        <w:suppressAutoHyphens w:val="0"/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  <w:r w:rsidRPr="000100D1">
        <w:rPr>
          <w:rFonts w:ascii="Cambria" w:hAnsi="Cambria"/>
          <w:b/>
          <w:bCs/>
          <w:sz w:val="22"/>
          <w:szCs w:val="22"/>
        </w:rPr>
        <w:t>§ 6</w:t>
      </w:r>
      <w:r w:rsidR="00FD783A" w:rsidRPr="000100D1">
        <w:rPr>
          <w:rFonts w:ascii="Cambria" w:hAnsi="Cambria"/>
          <w:b/>
          <w:bCs/>
          <w:sz w:val="22"/>
          <w:szCs w:val="22"/>
        </w:rPr>
        <w:br/>
      </w:r>
      <w:r w:rsidRPr="000100D1">
        <w:rPr>
          <w:rFonts w:ascii="Cambria" w:hAnsi="Cambria"/>
          <w:b/>
          <w:bCs/>
          <w:sz w:val="22"/>
          <w:szCs w:val="22"/>
        </w:rPr>
        <w:t>Warunki płatności</w:t>
      </w:r>
    </w:p>
    <w:p w14:paraId="007A6C12" w14:textId="25ADF502" w:rsidR="00B6641A" w:rsidRPr="00B6641A" w:rsidRDefault="003A4433" w:rsidP="00B6641A">
      <w:pPr>
        <w:pStyle w:val="Akapitzlist"/>
        <w:numPr>
          <w:ilvl w:val="0"/>
          <w:numId w:val="17"/>
        </w:num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/>
          <w:sz w:val="22"/>
          <w:szCs w:val="22"/>
        </w:rPr>
        <w:t xml:space="preserve">Czynsz będzie płatny </w:t>
      </w:r>
      <w:r w:rsidR="00D558D8" w:rsidRPr="000100D1">
        <w:rPr>
          <w:rFonts w:ascii="Cambria" w:hAnsi="Cambria"/>
          <w:sz w:val="22"/>
          <w:szCs w:val="22"/>
        </w:rPr>
        <w:t xml:space="preserve">z góry, </w:t>
      </w:r>
      <w:r w:rsidR="00207F9C" w:rsidRPr="000100D1">
        <w:rPr>
          <w:rFonts w:ascii="Cambria" w:hAnsi="Cambria"/>
          <w:sz w:val="22"/>
          <w:szCs w:val="22"/>
        </w:rPr>
        <w:t>na podstawie faktur</w:t>
      </w:r>
      <w:r w:rsidR="00C15EB0" w:rsidRPr="000100D1">
        <w:rPr>
          <w:rFonts w:ascii="Cambria" w:hAnsi="Cambria"/>
          <w:sz w:val="22"/>
          <w:szCs w:val="22"/>
        </w:rPr>
        <w:t>y</w:t>
      </w:r>
      <w:r w:rsidR="00151EAC" w:rsidRPr="000100D1">
        <w:rPr>
          <w:rFonts w:ascii="Cambria" w:hAnsi="Cambria"/>
          <w:sz w:val="22"/>
          <w:szCs w:val="22"/>
        </w:rPr>
        <w:t xml:space="preserve"> VAT </w:t>
      </w:r>
      <w:r w:rsidR="00C15EB0" w:rsidRPr="000100D1">
        <w:rPr>
          <w:rFonts w:ascii="Cambria" w:hAnsi="Cambria"/>
          <w:sz w:val="22"/>
          <w:szCs w:val="22"/>
        </w:rPr>
        <w:t xml:space="preserve">wystawionej </w:t>
      </w:r>
      <w:r w:rsidR="00151EAC" w:rsidRPr="000100D1">
        <w:rPr>
          <w:rFonts w:ascii="Cambria" w:hAnsi="Cambria"/>
          <w:sz w:val="22"/>
          <w:szCs w:val="22"/>
        </w:rPr>
        <w:t>przez Wydzierżawiającego</w:t>
      </w:r>
      <w:r w:rsidR="00AA306A" w:rsidRPr="000100D1">
        <w:rPr>
          <w:rFonts w:ascii="Cambria" w:hAnsi="Cambria"/>
          <w:sz w:val="22"/>
          <w:szCs w:val="22"/>
        </w:rPr>
        <w:t>,</w:t>
      </w:r>
      <w:r w:rsidR="00151EAC" w:rsidRPr="000100D1">
        <w:rPr>
          <w:rFonts w:ascii="Cambria" w:hAnsi="Cambria"/>
          <w:color w:val="FF0000"/>
          <w:sz w:val="22"/>
          <w:szCs w:val="22"/>
        </w:rPr>
        <w:t xml:space="preserve"> </w:t>
      </w:r>
      <w:r w:rsidR="00C15EB0" w:rsidRPr="000100D1">
        <w:rPr>
          <w:rFonts w:ascii="Cambria" w:hAnsi="Cambria"/>
          <w:sz w:val="22"/>
          <w:szCs w:val="22"/>
        </w:rPr>
        <w:t>w terminie 14 dni od dnia dostarczenia Dzierżawcy</w:t>
      </w:r>
      <w:r w:rsidR="00C15EB0" w:rsidRPr="000100D1">
        <w:rPr>
          <w:rFonts w:ascii="Cambria" w:hAnsi="Cambria"/>
          <w:color w:val="FF0000"/>
          <w:sz w:val="22"/>
          <w:szCs w:val="22"/>
        </w:rPr>
        <w:t xml:space="preserve"> </w:t>
      </w:r>
      <w:r w:rsidR="00C15EB0" w:rsidRPr="000100D1">
        <w:rPr>
          <w:rFonts w:ascii="Cambria" w:hAnsi="Cambria"/>
          <w:sz w:val="22"/>
          <w:szCs w:val="22"/>
        </w:rPr>
        <w:t>prawidłowo wystawionej faktury VAT, na rachunek bankowy Wydzierżawiającego wskazany w fakturze. Faktura będzie wystawiona do 28 lutego 202</w:t>
      </w:r>
      <w:r w:rsidR="006C00CE">
        <w:rPr>
          <w:rFonts w:ascii="Cambria" w:hAnsi="Cambria"/>
          <w:sz w:val="22"/>
          <w:szCs w:val="22"/>
        </w:rPr>
        <w:t>5</w:t>
      </w:r>
      <w:r w:rsidR="00C15EB0" w:rsidRPr="000100D1">
        <w:rPr>
          <w:rFonts w:ascii="Cambria" w:hAnsi="Cambria"/>
          <w:sz w:val="22"/>
          <w:szCs w:val="22"/>
        </w:rPr>
        <w:t>r</w:t>
      </w:r>
      <w:r w:rsidR="00D558D8" w:rsidRPr="000100D1">
        <w:rPr>
          <w:rFonts w:ascii="Cambria" w:hAnsi="Cambria"/>
          <w:sz w:val="22"/>
          <w:szCs w:val="22"/>
        </w:rPr>
        <w:t>.</w:t>
      </w:r>
      <w:r w:rsidR="00FB635D" w:rsidRPr="000100D1">
        <w:rPr>
          <w:rFonts w:ascii="Cambria" w:hAnsi="Cambria"/>
          <w:sz w:val="22"/>
          <w:szCs w:val="22"/>
        </w:rPr>
        <w:t xml:space="preserve"> </w:t>
      </w:r>
    </w:p>
    <w:p w14:paraId="070212FA" w14:textId="7390AF33" w:rsidR="00075B08" w:rsidRPr="00B6641A" w:rsidRDefault="008F0A12" w:rsidP="00B6641A">
      <w:pPr>
        <w:pStyle w:val="Akapitzlist"/>
        <w:numPr>
          <w:ilvl w:val="0"/>
          <w:numId w:val="17"/>
        </w:num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B6641A">
        <w:rPr>
          <w:rFonts w:ascii="Cambria" w:hAnsi="Cambria" w:cs="Arial"/>
          <w:sz w:val="22"/>
          <w:szCs w:val="22"/>
          <w:lang w:eastAsia="pl-PL"/>
        </w:rPr>
        <w:t xml:space="preserve">Dzierżawca </w:t>
      </w:r>
      <w:r w:rsidR="00833B58" w:rsidRPr="00B6641A">
        <w:rPr>
          <w:rFonts w:ascii="Cambria" w:hAnsi="Cambria" w:cs="Arial"/>
          <w:sz w:val="22"/>
          <w:szCs w:val="22"/>
          <w:lang w:eastAsia="pl-PL"/>
        </w:rPr>
        <w:t xml:space="preserve">nie może bez uprzedniej zgody </w:t>
      </w:r>
      <w:r w:rsidRPr="00B6641A">
        <w:rPr>
          <w:rFonts w:ascii="Cambria" w:hAnsi="Cambria" w:cs="Arial"/>
          <w:sz w:val="22"/>
          <w:szCs w:val="22"/>
          <w:lang w:eastAsia="pl-PL"/>
        </w:rPr>
        <w:t>Wydzierża</w:t>
      </w:r>
      <w:r w:rsidR="00833B58" w:rsidRPr="00B6641A">
        <w:rPr>
          <w:rFonts w:ascii="Cambria" w:hAnsi="Cambria" w:cs="Arial"/>
          <w:sz w:val="22"/>
          <w:szCs w:val="22"/>
          <w:lang w:eastAsia="pl-PL"/>
        </w:rPr>
        <w:t>wiającego wyrażonej na piśmie pod rygorem nieważności, przenieść na osobę trzecią jakiejkolwiek wierzytelności wynikającej z Umowy</w:t>
      </w:r>
      <w:r w:rsidR="009C32DE" w:rsidRPr="00B6641A">
        <w:rPr>
          <w:rFonts w:ascii="Cambria" w:hAnsi="Cambria" w:cs="Arial"/>
          <w:sz w:val="22"/>
          <w:szCs w:val="22"/>
          <w:lang w:eastAsia="pl-PL"/>
        </w:rPr>
        <w:t>.</w:t>
      </w:r>
    </w:p>
    <w:p w14:paraId="759EC347" w14:textId="77777777" w:rsidR="00C15EB0" w:rsidRPr="000100D1" w:rsidRDefault="00C15EB0" w:rsidP="002A0FEC">
      <w:pPr>
        <w:suppressAutoHyphens w:val="0"/>
        <w:spacing w:before="120" w:after="120"/>
        <w:jc w:val="center"/>
        <w:outlineLvl w:val="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66B67F6A" w14:textId="77777777" w:rsidR="004E21A8" w:rsidRPr="000100D1" w:rsidRDefault="004E21A8" w:rsidP="002A0FEC">
      <w:pPr>
        <w:suppressAutoHyphens w:val="0"/>
        <w:spacing w:before="120" w:after="120"/>
        <w:jc w:val="center"/>
        <w:outlineLvl w:val="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0100D1">
        <w:rPr>
          <w:rFonts w:ascii="Cambria" w:hAnsi="Cambria" w:cs="Arial"/>
          <w:b/>
          <w:color w:val="000000"/>
          <w:sz w:val="22"/>
          <w:szCs w:val="22"/>
          <w:lang w:eastAsia="pl-PL"/>
        </w:rPr>
        <w:lastRenderedPageBreak/>
        <w:t>§ </w:t>
      </w:r>
      <w:r w:rsidR="00A16C18" w:rsidRPr="000100D1">
        <w:rPr>
          <w:rFonts w:ascii="Cambria" w:hAnsi="Cambria" w:cs="Arial"/>
          <w:b/>
          <w:color w:val="000000"/>
          <w:sz w:val="22"/>
          <w:szCs w:val="22"/>
          <w:lang w:eastAsia="pl-PL"/>
        </w:rPr>
        <w:t>7</w:t>
      </w:r>
      <w:r w:rsidR="00726784" w:rsidRPr="000100D1">
        <w:rPr>
          <w:rFonts w:ascii="Cambria" w:hAnsi="Cambria" w:cs="Arial"/>
          <w:b/>
          <w:color w:val="000000"/>
          <w:sz w:val="22"/>
          <w:szCs w:val="22"/>
          <w:lang w:eastAsia="pl-PL"/>
        </w:rPr>
        <w:br/>
      </w:r>
      <w:r w:rsidRPr="000100D1"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Obowiązki </w:t>
      </w:r>
      <w:r w:rsidR="00BD3921" w:rsidRPr="000100D1"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Dzierżawcy </w:t>
      </w:r>
      <w:r w:rsidRPr="000100D1">
        <w:rPr>
          <w:rFonts w:ascii="Cambria" w:hAnsi="Cambria" w:cs="Arial"/>
          <w:b/>
          <w:color w:val="000000"/>
          <w:sz w:val="22"/>
          <w:szCs w:val="22"/>
          <w:lang w:eastAsia="pl-PL"/>
        </w:rPr>
        <w:t>w zakresie personelu</w:t>
      </w:r>
    </w:p>
    <w:p w14:paraId="0242F2D5" w14:textId="77777777" w:rsidR="00151EAC" w:rsidRPr="000100D1" w:rsidRDefault="00BD3921" w:rsidP="00151EAC">
      <w:pPr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Dzierża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wca jest odpowiedzialny za bezpieczeństwo i przestrzeganie przepisów i uregulowań prawnych obowiązujących w Rzeczypospolitej Polskiej, w tym stosowanych do prac z zakresu gospodarki leśnej oraz zasad i przepisów BHP i ppoż. </w:t>
      </w:r>
      <w:r w:rsidR="00151EAC" w:rsidRPr="000100D1">
        <w:rPr>
          <w:rFonts w:ascii="Cambria" w:hAnsi="Cambria" w:cs="Arial"/>
          <w:sz w:val="22"/>
          <w:szCs w:val="22"/>
          <w:lang w:eastAsia="pl-PL"/>
        </w:rPr>
        <w:t>jak również instrukcji obsługi Przedmiotu Dzierżawy w czasie korzystania z Przedmiotu Dzierżawy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. </w:t>
      </w:r>
    </w:p>
    <w:p w14:paraId="5D6A8961" w14:textId="77777777" w:rsidR="004E21A8" w:rsidRPr="000100D1" w:rsidRDefault="003762F3" w:rsidP="00151EAC">
      <w:pPr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Dzierż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>awca obowiązany jest zapewnić</w:t>
      </w:r>
      <w:r w:rsidR="00014AFF" w:rsidRPr="000100D1">
        <w:rPr>
          <w:rFonts w:ascii="Cambria" w:hAnsi="Cambria" w:cs="Arial"/>
          <w:sz w:val="22"/>
          <w:szCs w:val="22"/>
          <w:lang w:eastAsia="pl-PL"/>
        </w:rPr>
        <w:t>,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151EAC" w:rsidRPr="000100D1">
        <w:rPr>
          <w:rFonts w:ascii="Cambria" w:hAnsi="Cambria" w:cs="Arial"/>
          <w:sz w:val="22"/>
          <w:szCs w:val="22"/>
          <w:lang w:eastAsia="pl-PL"/>
        </w:rPr>
        <w:t>by Przedmiot Dzierżawy był używany i obsługiwany wyłącznie przez  osoby o odpowiednich kwalifikacjach, z wymaganymi uprawnieniami, przeszkolone w zakresie obsługi Przedmiotu Dzierżawy i zasad BHP przy korzystaniu z Przedmiotu Dzierżawy. Powyższe zobowiązanie dotyczy również wykonywania prac z wykorzystaniem Przedmiotu Dzierżawy („Personel Dzierżawcy”). Dzierżawca ponosi wyłączną odpowiedzialność w tym zakresie.</w:t>
      </w:r>
    </w:p>
    <w:p w14:paraId="5B252A53" w14:textId="77777777" w:rsidR="00151EAC" w:rsidRPr="000100D1" w:rsidRDefault="004E21A8" w:rsidP="00151EAC">
      <w:pPr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/>
          <w:strike/>
          <w:sz w:val="22"/>
          <w:szCs w:val="22"/>
          <w:lang w:eastAsia="pl-PL"/>
        </w:rPr>
      </w:pPr>
      <w:r w:rsidRPr="000100D1">
        <w:rPr>
          <w:rFonts w:ascii="Cambria" w:hAnsi="Cambria"/>
          <w:sz w:val="22"/>
          <w:szCs w:val="22"/>
          <w:lang w:eastAsia="pl-PL"/>
        </w:rPr>
        <w:t xml:space="preserve">W przypadku wątpliwości co do przestrzegania przepisów prawa pracy przez </w:t>
      </w:r>
      <w:r w:rsidR="00BD3921" w:rsidRPr="000100D1">
        <w:rPr>
          <w:rFonts w:ascii="Cambria" w:hAnsi="Cambria"/>
          <w:sz w:val="22"/>
          <w:szCs w:val="22"/>
          <w:lang w:eastAsia="pl-PL"/>
        </w:rPr>
        <w:t>Dzierż</w:t>
      </w:r>
      <w:r w:rsidRPr="000100D1">
        <w:rPr>
          <w:rFonts w:ascii="Cambria" w:hAnsi="Cambria"/>
          <w:sz w:val="22"/>
          <w:szCs w:val="22"/>
          <w:lang w:eastAsia="pl-PL"/>
        </w:rPr>
        <w:t xml:space="preserve">awcę, </w:t>
      </w:r>
      <w:r w:rsidR="00BD3921" w:rsidRPr="000100D1">
        <w:rPr>
          <w:rFonts w:ascii="Cambria" w:hAnsi="Cambria"/>
          <w:sz w:val="22"/>
          <w:szCs w:val="22"/>
          <w:lang w:eastAsia="pl-PL"/>
        </w:rPr>
        <w:t>Wydzierżawia</w:t>
      </w:r>
      <w:r w:rsidRPr="000100D1">
        <w:rPr>
          <w:rFonts w:ascii="Cambria" w:hAnsi="Cambria"/>
          <w:sz w:val="22"/>
          <w:szCs w:val="22"/>
          <w:lang w:eastAsia="pl-PL"/>
        </w:rPr>
        <w:t>jący może zwrócić się o przeprowadzenie kontroli przez Państwową Inspekcję Pracy.</w:t>
      </w:r>
    </w:p>
    <w:p w14:paraId="3BD5AC10" w14:textId="77777777" w:rsidR="00D441AB" w:rsidRPr="000100D1" w:rsidRDefault="00151EAC" w:rsidP="00151EAC">
      <w:pPr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/>
          <w:strike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Dzierżawca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 zobowiązuje się dopuścić do wykonywania poszczególnych prac </w:t>
      </w:r>
      <w:r w:rsidR="00D441AB" w:rsidRPr="000100D1">
        <w:rPr>
          <w:rFonts w:ascii="Cambria" w:hAnsi="Cambria" w:cs="Arial"/>
          <w:sz w:val="22"/>
          <w:szCs w:val="22"/>
          <w:shd w:val="clear" w:color="auto" w:fill="FFFFFF"/>
          <w:lang w:eastAsia="en-US"/>
        </w:rPr>
        <w:t xml:space="preserve">wchodzących w skład Przedmiotu Umowy </w:t>
      </w:r>
      <w:r w:rsidRPr="000100D1">
        <w:rPr>
          <w:rFonts w:ascii="Cambria" w:hAnsi="Cambria" w:cs="Arial"/>
          <w:sz w:val="22"/>
          <w:szCs w:val="22"/>
          <w:shd w:val="clear" w:color="auto" w:fill="FFFFFF"/>
          <w:lang w:eastAsia="en-US"/>
        </w:rPr>
        <w:t xml:space="preserve">w Sprawie Zamówienia Publicznego, z wykorzystaniem Przedmiotu Dzierżawy 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osoby, które zgodnie z obowiązującymi przepisami posiadają kwalifikacje do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obsługi tego przedmiotu 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(np. odbyły odpowiednie szkolenia i ukończyły je z wynikiem pozytywnym, posiadają wymagane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uprawnienia 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itp.). </w:t>
      </w:r>
      <w:r w:rsidR="00D441AB" w:rsidRPr="000100D1">
        <w:rPr>
          <w:rFonts w:ascii="Cambria" w:hAnsi="Cambria" w:cs="Arial"/>
          <w:sz w:val="22"/>
          <w:szCs w:val="22"/>
          <w:lang w:eastAsia="pl-PL"/>
        </w:rPr>
        <w:t xml:space="preserve">Obowiązek, </w:t>
      </w:r>
      <w:r w:rsidRPr="000100D1">
        <w:rPr>
          <w:rFonts w:ascii="Cambria" w:hAnsi="Cambria" w:cs="Arial"/>
          <w:sz w:val="22"/>
          <w:szCs w:val="22"/>
          <w:lang w:eastAsia="pl-PL"/>
        </w:rPr>
        <w:t>o</w:t>
      </w:r>
      <w:r w:rsidR="00D441AB" w:rsidRPr="000100D1">
        <w:rPr>
          <w:rFonts w:ascii="Cambria" w:hAnsi="Cambria" w:cs="Arial"/>
          <w:sz w:val="22"/>
          <w:szCs w:val="22"/>
          <w:lang w:eastAsia="pl-PL"/>
        </w:rPr>
        <w:t xml:space="preserve">pisany w zdaniu poprzednim dotyczy również zmiany osób wykonujących </w:t>
      </w:r>
      <w:r w:rsidR="003D7C5B" w:rsidRPr="000100D1">
        <w:rPr>
          <w:rFonts w:ascii="Cambria" w:hAnsi="Cambria" w:cs="Arial"/>
          <w:sz w:val="22"/>
          <w:szCs w:val="22"/>
          <w:lang w:eastAsia="pl-PL"/>
        </w:rPr>
        <w:t>korzystających z Przedmiotu Dzierżawy</w:t>
      </w:r>
      <w:r w:rsidR="00D441AB" w:rsidRPr="000100D1">
        <w:rPr>
          <w:rFonts w:ascii="Cambria" w:hAnsi="Cambria" w:cs="Arial"/>
          <w:sz w:val="22"/>
          <w:szCs w:val="22"/>
          <w:lang w:eastAsia="pl-PL"/>
        </w:rPr>
        <w:t>.</w:t>
      </w:r>
    </w:p>
    <w:p w14:paraId="0F36A999" w14:textId="77777777" w:rsidR="004E21A8" w:rsidRPr="000100D1" w:rsidRDefault="004E21A8" w:rsidP="00861432">
      <w:pPr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W przypadku stwierdzenia przez Przedstawiciela </w:t>
      </w:r>
      <w:r w:rsidR="009D003A" w:rsidRPr="000100D1">
        <w:rPr>
          <w:rFonts w:ascii="Cambria" w:hAnsi="Cambria" w:cs="Arial"/>
          <w:sz w:val="22"/>
          <w:szCs w:val="22"/>
          <w:lang w:eastAsia="pl-PL"/>
        </w:rPr>
        <w:t>Wydzierżawiając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ego </w:t>
      </w:r>
      <w:r w:rsidR="003D7C5B" w:rsidRPr="000100D1">
        <w:rPr>
          <w:rFonts w:ascii="Cambria" w:hAnsi="Cambria" w:cs="Arial"/>
          <w:sz w:val="22"/>
          <w:szCs w:val="22"/>
          <w:lang w:eastAsia="pl-PL"/>
        </w:rPr>
        <w:t>korzystania z Przedmiotu Dzierżawy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 przez osoby, które nie powinny być dopuszczone do </w:t>
      </w:r>
      <w:r w:rsidR="003D7C5B" w:rsidRPr="000100D1">
        <w:rPr>
          <w:rFonts w:ascii="Cambria" w:hAnsi="Cambria" w:cs="Arial"/>
          <w:sz w:val="22"/>
          <w:szCs w:val="22"/>
          <w:lang w:eastAsia="pl-PL"/>
        </w:rPr>
        <w:t xml:space="preserve">obsługi Przedmiotu Dzierżawy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 z powodu braku odpowiednich kwalifikacji lub wymaganego prawem ich potwierdzenia, Przedstawiciel </w:t>
      </w:r>
      <w:r w:rsidR="009D003A" w:rsidRPr="000100D1">
        <w:rPr>
          <w:rFonts w:ascii="Cambria" w:hAnsi="Cambria" w:cs="Arial"/>
          <w:sz w:val="22"/>
          <w:szCs w:val="22"/>
          <w:lang w:eastAsia="pl-PL"/>
        </w:rPr>
        <w:t>Wydzierża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wiającego jest uprawniony do wstrzymania wykonywania prac przez </w:t>
      </w:r>
      <w:r w:rsidR="009D003A" w:rsidRPr="000100D1">
        <w:rPr>
          <w:rFonts w:ascii="Cambria" w:hAnsi="Cambria" w:cs="Arial"/>
          <w:sz w:val="22"/>
          <w:szCs w:val="22"/>
          <w:lang w:eastAsia="pl-PL"/>
        </w:rPr>
        <w:t>Dzierża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wcę </w:t>
      </w:r>
      <w:r w:rsidR="003D7C5B" w:rsidRPr="000100D1">
        <w:rPr>
          <w:rFonts w:ascii="Cambria" w:hAnsi="Cambria" w:cs="Arial"/>
          <w:sz w:val="22"/>
          <w:szCs w:val="22"/>
          <w:lang w:eastAsia="pl-PL"/>
        </w:rPr>
        <w:t xml:space="preserve">z użyciem Przedmiotu Dzierżawy </w:t>
      </w:r>
      <w:r w:rsidRPr="000100D1">
        <w:rPr>
          <w:rFonts w:ascii="Cambria" w:hAnsi="Cambria" w:cs="Arial"/>
          <w:sz w:val="22"/>
          <w:szCs w:val="22"/>
          <w:lang w:eastAsia="pl-PL"/>
        </w:rPr>
        <w:t>lub żądania zaprzestania wykonywania tych prac przez taką osobę.</w:t>
      </w:r>
      <w:r w:rsidR="001352EA" w:rsidRPr="000100D1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3F150682" w14:textId="77777777" w:rsidR="004E21A8" w:rsidRPr="000100D1" w:rsidRDefault="009D003A" w:rsidP="00861432">
      <w:pPr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0100D1">
        <w:rPr>
          <w:rFonts w:ascii="Cambria" w:eastAsia="Calibri" w:hAnsi="Cambria" w:cs="Arial"/>
          <w:sz w:val="22"/>
          <w:szCs w:val="22"/>
          <w:lang w:eastAsia="en-US"/>
        </w:rPr>
        <w:t xml:space="preserve">Dzierżawca </w:t>
      </w:r>
      <w:r w:rsidR="004E21A8" w:rsidRPr="000100D1">
        <w:rPr>
          <w:rFonts w:ascii="Cambria" w:eastAsia="Calibri" w:hAnsi="Cambria" w:cs="Arial"/>
          <w:sz w:val="22"/>
          <w:szCs w:val="22"/>
          <w:lang w:eastAsia="en-US"/>
        </w:rPr>
        <w:t xml:space="preserve">zobowiązany jest poinformować Personel </w:t>
      </w:r>
      <w:r w:rsidRPr="000100D1">
        <w:rPr>
          <w:rFonts w:ascii="Cambria" w:eastAsia="Calibri" w:hAnsi="Cambria" w:cs="Arial"/>
          <w:sz w:val="22"/>
          <w:szCs w:val="22"/>
          <w:lang w:eastAsia="en-US"/>
        </w:rPr>
        <w:t>Dzierża</w:t>
      </w:r>
      <w:r w:rsidR="004E21A8" w:rsidRPr="000100D1">
        <w:rPr>
          <w:rFonts w:ascii="Cambria" w:eastAsia="Calibri" w:hAnsi="Cambria" w:cs="Arial"/>
          <w:sz w:val="22"/>
          <w:szCs w:val="22"/>
          <w:lang w:eastAsia="en-US"/>
        </w:rPr>
        <w:t xml:space="preserve">wcy oraz podwykonawców o zagrożeniach dla zdrowia i życia </w:t>
      </w:r>
      <w:r w:rsidR="003D7C5B" w:rsidRPr="000100D1">
        <w:rPr>
          <w:rFonts w:ascii="Cambria" w:eastAsia="Calibri" w:hAnsi="Cambria" w:cs="Arial"/>
          <w:sz w:val="22"/>
          <w:szCs w:val="22"/>
          <w:lang w:eastAsia="en-US"/>
        </w:rPr>
        <w:t>w związku z korzystaniem z Przedmiotu Dzierżawy,</w:t>
      </w:r>
      <w:r w:rsidR="004E21A8" w:rsidRPr="000100D1">
        <w:rPr>
          <w:rFonts w:ascii="Cambria" w:eastAsia="Calibri" w:hAnsi="Cambria" w:cs="Arial"/>
          <w:sz w:val="22"/>
          <w:szCs w:val="22"/>
          <w:lang w:eastAsia="en-US"/>
        </w:rPr>
        <w:t xml:space="preserve"> w szczególności o zagrożeniach, przed którymi chronić ich będą środki ochrony indywidualnej oraz przekazać informacje o tych środkach i zasadach ich stosowania, jak również o działaniach ochronnych i zapobiegawczych, jakie mogą zostać podjęte w celu wyeliminowania lub ograniczenia tych zagrożeń.</w:t>
      </w:r>
    </w:p>
    <w:p w14:paraId="24A77E59" w14:textId="77777777" w:rsidR="004E21A8" w:rsidRPr="000100D1" w:rsidRDefault="004E21A8" w:rsidP="00861432">
      <w:pPr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0100D1">
        <w:rPr>
          <w:rFonts w:ascii="Cambria" w:eastAsia="Calibri" w:hAnsi="Cambria" w:cs="Arial"/>
          <w:sz w:val="22"/>
          <w:szCs w:val="22"/>
          <w:lang w:eastAsia="en-US"/>
        </w:rPr>
        <w:t xml:space="preserve">Przedstawiciel </w:t>
      </w:r>
      <w:r w:rsidR="009D003A" w:rsidRPr="000100D1">
        <w:rPr>
          <w:rFonts w:ascii="Cambria" w:eastAsia="Calibri" w:hAnsi="Cambria" w:cs="Arial"/>
          <w:sz w:val="22"/>
          <w:szCs w:val="22"/>
          <w:lang w:eastAsia="en-US"/>
        </w:rPr>
        <w:t>Wydzierża</w:t>
      </w:r>
      <w:r w:rsidRPr="000100D1">
        <w:rPr>
          <w:rFonts w:ascii="Cambria" w:eastAsia="Calibri" w:hAnsi="Cambria" w:cs="Arial"/>
          <w:sz w:val="22"/>
          <w:szCs w:val="22"/>
          <w:lang w:eastAsia="en-US"/>
        </w:rPr>
        <w:t xml:space="preserve">wiającego uprawniony jest do sprawdzania tożsamości Personelu </w:t>
      </w:r>
      <w:r w:rsidR="009D003A" w:rsidRPr="000100D1">
        <w:rPr>
          <w:rFonts w:ascii="Cambria" w:eastAsia="Calibri" w:hAnsi="Cambria" w:cs="Arial"/>
          <w:sz w:val="22"/>
          <w:szCs w:val="22"/>
          <w:lang w:eastAsia="en-US"/>
        </w:rPr>
        <w:t>Dzierża</w:t>
      </w:r>
      <w:r w:rsidRPr="000100D1">
        <w:rPr>
          <w:rFonts w:ascii="Cambria" w:eastAsia="Calibri" w:hAnsi="Cambria" w:cs="Arial"/>
          <w:sz w:val="22"/>
          <w:szCs w:val="22"/>
          <w:lang w:eastAsia="en-US"/>
        </w:rPr>
        <w:t xml:space="preserve">wcy </w:t>
      </w:r>
      <w:r w:rsidR="003D7C5B" w:rsidRPr="000100D1">
        <w:rPr>
          <w:rFonts w:ascii="Cambria" w:eastAsia="Calibri" w:hAnsi="Cambria" w:cs="Arial"/>
          <w:sz w:val="22"/>
          <w:szCs w:val="22"/>
          <w:lang w:eastAsia="en-US"/>
        </w:rPr>
        <w:t>korzystającego z Przedmiotu Dzierżawy</w:t>
      </w:r>
      <w:r w:rsidR="001352EA" w:rsidRPr="000100D1">
        <w:rPr>
          <w:rFonts w:ascii="Cambria" w:eastAsia="Calibri" w:hAnsi="Cambria" w:cs="Arial"/>
          <w:sz w:val="22"/>
          <w:szCs w:val="22"/>
          <w:lang w:eastAsia="en-US"/>
        </w:rPr>
        <w:t>.</w:t>
      </w:r>
    </w:p>
    <w:p w14:paraId="48A6DCFF" w14:textId="77777777" w:rsidR="004E21A8" w:rsidRPr="000100D1" w:rsidRDefault="004E21A8" w:rsidP="00861432">
      <w:pPr>
        <w:suppressAutoHyphens w:val="0"/>
        <w:spacing w:before="120" w:after="120"/>
        <w:rPr>
          <w:rFonts w:ascii="Cambria" w:hAnsi="Cambria" w:cs="Arial"/>
          <w:b/>
          <w:sz w:val="22"/>
          <w:szCs w:val="22"/>
          <w:lang w:eastAsia="pl-PL"/>
        </w:rPr>
      </w:pPr>
    </w:p>
    <w:p w14:paraId="4478F31C" w14:textId="77777777" w:rsidR="004E21A8" w:rsidRPr="000100D1" w:rsidRDefault="004E21A8" w:rsidP="00861432">
      <w:pPr>
        <w:keepNext/>
        <w:suppressAutoHyphens w:val="0"/>
        <w:spacing w:before="120" w:after="120"/>
        <w:jc w:val="center"/>
        <w:outlineLvl w:val="0"/>
        <w:rPr>
          <w:rFonts w:ascii="Cambria" w:hAnsi="Cambria" w:cs="Arial"/>
          <w:b/>
          <w:bCs/>
          <w:kern w:val="32"/>
          <w:sz w:val="22"/>
          <w:szCs w:val="22"/>
          <w:lang w:eastAsia="pl-PL"/>
        </w:rPr>
      </w:pPr>
      <w:r w:rsidRPr="000100D1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</w:t>
      </w:r>
      <w:bookmarkStart w:id="0" w:name="_Toc68356757"/>
      <w:r w:rsidR="00A16C18" w:rsidRPr="000100D1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8</w:t>
      </w:r>
      <w:r w:rsidR="00726784" w:rsidRPr="000100D1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br/>
      </w:r>
      <w:r w:rsidRPr="000100D1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Kary umowne</w:t>
      </w:r>
      <w:bookmarkEnd w:id="0"/>
    </w:p>
    <w:p w14:paraId="6F135628" w14:textId="77777777" w:rsidR="008A28FC" w:rsidRPr="000100D1" w:rsidRDefault="008A28FC" w:rsidP="00861432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Wydzierża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wiający jest uprawniony do naliczenia, a </w:t>
      </w:r>
      <w:r w:rsidRPr="000100D1">
        <w:rPr>
          <w:rFonts w:ascii="Cambria" w:hAnsi="Cambria" w:cs="Arial"/>
          <w:sz w:val="22"/>
          <w:szCs w:val="22"/>
          <w:lang w:eastAsia="pl-PL"/>
        </w:rPr>
        <w:t>Dzierża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>wca obowiązany w takiej sytuacji do zapłaty, kar</w:t>
      </w:r>
      <w:r w:rsidR="005619F3" w:rsidRPr="000100D1">
        <w:rPr>
          <w:rFonts w:ascii="Cambria" w:hAnsi="Cambria" w:cs="Arial"/>
          <w:sz w:val="22"/>
          <w:szCs w:val="22"/>
          <w:lang w:eastAsia="pl-PL"/>
        </w:rPr>
        <w:t>y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 umown</w:t>
      </w:r>
      <w:r w:rsidR="005619F3" w:rsidRPr="000100D1">
        <w:rPr>
          <w:rFonts w:ascii="Cambria" w:hAnsi="Cambria" w:cs="Arial"/>
          <w:sz w:val="22"/>
          <w:szCs w:val="22"/>
          <w:lang w:eastAsia="pl-PL"/>
        </w:rPr>
        <w:t xml:space="preserve">ej </w:t>
      </w:r>
      <w:r w:rsidR="00EA3FB3" w:rsidRPr="000100D1">
        <w:rPr>
          <w:rFonts w:ascii="Cambria" w:hAnsi="Cambria" w:cs="Arial"/>
          <w:bCs/>
          <w:sz w:val="22"/>
          <w:szCs w:val="22"/>
          <w:lang w:eastAsia="pl-PL"/>
        </w:rPr>
        <w:t>z</w:t>
      </w:r>
      <w:r w:rsidR="00466B01" w:rsidRPr="000100D1">
        <w:rPr>
          <w:rFonts w:ascii="Cambria" w:hAnsi="Cambria" w:cs="Arial"/>
          <w:sz w:val="22"/>
          <w:szCs w:val="22"/>
          <w:lang w:eastAsia="pl-PL"/>
        </w:rPr>
        <w:t>a nieprzestrze</w:t>
      </w:r>
      <w:r w:rsidR="003D7C5B" w:rsidRPr="000100D1">
        <w:rPr>
          <w:rFonts w:ascii="Cambria" w:hAnsi="Cambria" w:cs="Arial"/>
          <w:sz w:val="22"/>
          <w:szCs w:val="22"/>
          <w:lang w:eastAsia="pl-PL"/>
        </w:rPr>
        <w:t xml:space="preserve">ganie zastrzeżenia umownego dotyczącego </w:t>
      </w:r>
      <w:r w:rsidR="00466B01" w:rsidRPr="000100D1">
        <w:rPr>
          <w:rFonts w:ascii="Cambria" w:hAnsi="Cambria" w:cs="Arial"/>
          <w:sz w:val="22"/>
          <w:szCs w:val="22"/>
          <w:lang w:eastAsia="pl-PL"/>
        </w:rPr>
        <w:t xml:space="preserve">zakazu wykorzystywania Przedmiotu </w:t>
      </w:r>
      <w:r w:rsidR="00A73B30" w:rsidRPr="000100D1">
        <w:rPr>
          <w:rFonts w:ascii="Cambria" w:hAnsi="Cambria" w:cs="Arial"/>
          <w:sz w:val="22"/>
          <w:szCs w:val="22"/>
          <w:lang w:eastAsia="pl-PL"/>
        </w:rPr>
        <w:t>D</w:t>
      </w:r>
      <w:r w:rsidR="00466B01" w:rsidRPr="000100D1">
        <w:rPr>
          <w:rFonts w:ascii="Cambria" w:hAnsi="Cambria" w:cs="Arial"/>
          <w:sz w:val="22"/>
          <w:szCs w:val="22"/>
          <w:lang w:eastAsia="pl-PL"/>
        </w:rPr>
        <w:t xml:space="preserve">zierżawy </w:t>
      </w:r>
      <w:r w:rsidR="00466B01" w:rsidRPr="000100D1">
        <w:rPr>
          <w:rFonts w:ascii="Cambria" w:hAnsi="Cambria"/>
          <w:sz w:val="22"/>
          <w:szCs w:val="22"/>
        </w:rPr>
        <w:t>w innym celu niż zastrzeżony w Umowie - wykonywania usług leśnych z zakresu gospodarki szkółkarskiej na terenie Nadleśnictwa</w:t>
      </w:r>
      <w:r w:rsidR="003868D0" w:rsidRPr="000100D1">
        <w:rPr>
          <w:rFonts w:ascii="Cambria" w:hAnsi="Cambria"/>
          <w:sz w:val="22"/>
          <w:szCs w:val="22"/>
        </w:rPr>
        <w:t xml:space="preserve"> Sokołów (Szkółka Leśna Holendernia)</w:t>
      </w:r>
      <w:r w:rsidR="003868D0" w:rsidRPr="000100D1">
        <w:rPr>
          <w:rFonts w:ascii="Cambria" w:hAnsi="Cambria"/>
          <w:sz w:val="22"/>
          <w:szCs w:val="22"/>
          <w:lang w:eastAsia="pl-PL"/>
        </w:rPr>
        <w:t xml:space="preserve"> </w:t>
      </w:r>
      <w:r w:rsidR="008B44A7" w:rsidRPr="000100D1">
        <w:rPr>
          <w:rFonts w:ascii="Cambria" w:hAnsi="Cambria"/>
          <w:sz w:val="22"/>
          <w:szCs w:val="22"/>
          <w:lang w:eastAsia="pl-PL"/>
        </w:rPr>
        <w:t xml:space="preserve">w wysokości </w:t>
      </w:r>
      <w:r w:rsidR="00FD783A" w:rsidRPr="000100D1">
        <w:rPr>
          <w:rFonts w:ascii="Cambria" w:hAnsi="Cambria"/>
          <w:sz w:val="22"/>
          <w:szCs w:val="22"/>
          <w:lang w:eastAsia="pl-PL"/>
        </w:rPr>
        <w:t>3</w:t>
      </w:r>
      <w:r w:rsidR="008B44A7" w:rsidRPr="000100D1">
        <w:rPr>
          <w:rFonts w:ascii="Cambria" w:hAnsi="Cambria"/>
          <w:sz w:val="22"/>
          <w:szCs w:val="22"/>
          <w:lang w:eastAsia="pl-PL"/>
        </w:rPr>
        <w:t>000 zł za każdy taki przypadek.</w:t>
      </w:r>
    </w:p>
    <w:p w14:paraId="53DD2654" w14:textId="77777777" w:rsidR="004E21A8" w:rsidRPr="000100D1" w:rsidRDefault="00D462F8" w:rsidP="00861432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  <w:lang w:eastAsia="pl-PL"/>
        </w:rPr>
      </w:pPr>
      <w:r w:rsidRPr="000100D1">
        <w:rPr>
          <w:rFonts w:ascii="Cambria" w:hAnsi="Cambria"/>
          <w:sz w:val="22"/>
          <w:szCs w:val="22"/>
          <w:lang w:eastAsia="pl-PL"/>
        </w:rPr>
        <w:t>Wydzierżawia</w:t>
      </w:r>
      <w:r w:rsidR="004E21A8" w:rsidRPr="000100D1">
        <w:rPr>
          <w:rFonts w:ascii="Cambria" w:hAnsi="Cambria"/>
          <w:sz w:val="22"/>
          <w:szCs w:val="22"/>
          <w:lang w:eastAsia="pl-PL"/>
        </w:rPr>
        <w:t>jącemu służy prawo do dochodzenia odszkodowania uzupełniającego przewyższającego wysokość zastrzeżonych kar umownych, do wysokości rzeczywiście poniesionej szkody, na zasadach ogólnych wynikających z Kodeksu Cywilnego.</w:t>
      </w:r>
    </w:p>
    <w:p w14:paraId="661450A3" w14:textId="77777777" w:rsidR="00EC3639" w:rsidRPr="000100D1" w:rsidRDefault="00EC3639" w:rsidP="00861432">
      <w:pPr>
        <w:suppressAutoHyphens w:val="0"/>
        <w:spacing w:before="120" w:after="120"/>
        <w:jc w:val="center"/>
        <w:rPr>
          <w:rFonts w:ascii="Cambria" w:hAnsi="Cambria"/>
          <w:b/>
          <w:sz w:val="22"/>
          <w:szCs w:val="22"/>
          <w:lang w:eastAsia="pl-PL"/>
        </w:rPr>
      </w:pPr>
    </w:p>
    <w:p w14:paraId="34665B2D" w14:textId="77777777" w:rsidR="004E21A8" w:rsidRPr="000100D1" w:rsidRDefault="004E21A8" w:rsidP="00861432">
      <w:pPr>
        <w:suppressAutoHyphens w:val="0"/>
        <w:spacing w:before="120" w:after="120"/>
        <w:jc w:val="center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0100D1">
        <w:rPr>
          <w:rFonts w:ascii="Cambria" w:hAnsi="Cambria"/>
          <w:b/>
          <w:sz w:val="22"/>
          <w:szCs w:val="22"/>
          <w:lang w:eastAsia="pl-PL"/>
        </w:rPr>
        <w:t>§ </w:t>
      </w:r>
      <w:r w:rsidR="00EE0CE0" w:rsidRPr="000100D1">
        <w:rPr>
          <w:rFonts w:ascii="Cambria" w:hAnsi="Cambria"/>
          <w:b/>
          <w:sz w:val="22"/>
          <w:szCs w:val="22"/>
          <w:lang w:eastAsia="pl-PL"/>
        </w:rPr>
        <w:t>9</w:t>
      </w:r>
      <w:r w:rsidR="00726784" w:rsidRPr="000100D1">
        <w:rPr>
          <w:rFonts w:ascii="Cambria" w:hAnsi="Cambria" w:cs="Arial"/>
          <w:b/>
          <w:bCs/>
          <w:sz w:val="22"/>
          <w:szCs w:val="22"/>
          <w:lang w:eastAsia="pl-PL"/>
        </w:rPr>
        <w:br/>
      </w:r>
      <w:r w:rsidR="0061180D" w:rsidRPr="000100D1">
        <w:rPr>
          <w:rFonts w:ascii="Cambria" w:hAnsi="Cambria" w:cs="Arial"/>
          <w:b/>
          <w:bCs/>
          <w:sz w:val="22"/>
          <w:szCs w:val="22"/>
          <w:lang w:eastAsia="pl-PL"/>
        </w:rPr>
        <w:t>Wypowiedzenie</w:t>
      </w:r>
      <w:r w:rsidRPr="000100D1">
        <w:rPr>
          <w:rFonts w:ascii="Cambria" w:hAnsi="Cambria" w:cs="Arial"/>
          <w:b/>
          <w:bCs/>
          <w:sz w:val="22"/>
          <w:szCs w:val="22"/>
          <w:lang w:eastAsia="pl-PL"/>
        </w:rPr>
        <w:t xml:space="preserve"> Umowy</w:t>
      </w:r>
      <w:r w:rsidR="0061180D" w:rsidRPr="000100D1">
        <w:rPr>
          <w:rFonts w:ascii="Cambria" w:hAnsi="Cambria" w:cs="Arial"/>
          <w:b/>
          <w:bCs/>
          <w:sz w:val="22"/>
          <w:szCs w:val="22"/>
          <w:lang w:eastAsia="pl-PL"/>
        </w:rPr>
        <w:t xml:space="preserve"> ze skutkiem natychmiastowym</w:t>
      </w:r>
    </w:p>
    <w:p w14:paraId="55C49EA5" w14:textId="77777777" w:rsidR="004E21A8" w:rsidRPr="000100D1" w:rsidRDefault="00607D14" w:rsidP="00861432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Wydzierżawia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jący ma prawo </w:t>
      </w:r>
      <w:r w:rsidR="00B427DB" w:rsidRPr="000100D1">
        <w:rPr>
          <w:rFonts w:ascii="Cambria" w:hAnsi="Cambria" w:cs="Arial"/>
          <w:sz w:val="22"/>
          <w:szCs w:val="22"/>
          <w:lang w:eastAsia="pl-PL"/>
        </w:rPr>
        <w:t xml:space="preserve">wypowiedzieć Umowę ze skutkiem natychmiastowym 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>w przypadku</w:t>
      </w:r>
      <w:r w:rsidR="00007CC9" w:rsidRPr="000100D1">
        <w:rPr>
          <w:rFonts w:ascii="Cambria" w:hAnsi="Cambria" w:cs="Arial"/>
          <w:sz w:val="22"/>
          <w:szCs w:val="22"/>
          <w:lang w:eastAsia="pl-PL"/>
        </w:rPr>
        <w:t xml:space="preserve"> wystąpienia którejkolwiek z poniższych </w:t>
      </w:r>
      <w:r w:rsidR="008C0FC8" w:rsidRPr="000100D1">
        <w:rPr>
          <w:rFonts w:ascii="Cambria" w:hAnsi="Cambria" w:cs="Arial"/>
          <w:sz w:val="22"/>
          <w:szCs w:val="22"/>
          <w:lang w:eastAsia="pl-PL"/>
        </w:rPr>
        <w:t>okoliczności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>:</w:t>
      </w:r>
    </w:p>
    <w:p w14:paraId="7306FCDA" w14:textId="77777777" w:rsidR="004E21A8" w:rsidRPr="000100D1" w:rsidRDefault="004E21A8" w:rsidP="00861432">
      <w:pPr>
        <w:numPr>
          <w:ilvl w:val="1"/>
          <w:numId w:val="6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gdy </w:t>
      </w:r>
      <w:r w:rsidR="00607D14" w:rsidRPr="000100D1">
        <w:rPr>
          <w:rFonts w:ascii="Cambria" w:hAnsi="Cambria" w:cs="Arial"/>
          <w:sz w:val="22"/>
          <w:szCs w:val="22"/>
          <w:lang w:eastAsia="pl-PL"/>
        </w:rPr>
        <w:t>Dzierżawca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 co najmniej dwukrotnie wyrządził </w:t>
      </w:r>
      <w:r w:rsidR="00B54FAA" w:rsidRPr="000100D1">
        <w:rPr>
          <w:rFonts w:ascii="Cambria" w:hAnsi="Cambria" w:cs="Arial"/>
          <w:sz w:val="22"/>
          <w:szCs w:val="22"/>
          <w:lang w:eastAsia="pl-PL"/>
        </w:rPr>
        <w:t xml:space="preserve">Wydzierżawiającemu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szkodę na kwotę </w:t>
      </w:r>
      <w:r w:rsidR="008C0FC8" w:rsidRPr="000100D1">
        <w:rPr>
          <w:rFonts w:ascii="Cambria" w:hAnsi="Cambria" w:cs="Arial"/>
          <w:sz w:val="22"/>
          <w:szCs w:val="22"/>
          <w:lang w:eastAsia="pl-PL"/>
        </w:rPr>
        <w:t xml:space="preserve">łączną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nie mniejszą niż co najmniej </w:t>
      </w:r>
      <w:r w:rsidR="00607D14" w:rsidRPr="000100D1">
        <w:rPr>
          <w:rFonts w:ascii="Cambria" w:hAnsi="Cambria" w:cs="Arial"/>
          <w:sz w:val="22"/>
          <w:szCs w:val="22"/>
          <w:lang w:eastAsia="pl-PL"/>
        </w:rPr>
        <w:t>5</w:t>
      </w:r>
      <w:r w:rsidRPr="000100D1">
        <w:rPr>
          <w:rFonts w:ascii="Cambria" w:hAnsi="Cambria" w:cs="Arial"/>
          <w:sz w:val="22"/>
          <w:szCs w:val="22"/>
          <w:lang w:eastAsia="pl-PL"/>
        </w:rPr>
        <w:t>.000 zł</w:t>
      </w:r>
      <w:r w:rsidR="00466B01" w:rsidRPr="000100D1">
        <w:rPr>
          <w:rFonts w:ascii="Cambria" w:hAnsi="Cambria" w:cs="Arial"/>
          <w:sz w:val="22"/>
          <w:szCs w:val="22"/>
          <w:lang w:eastAsia="pl-PL"/>
        </w:rPr>
        <w:t>,</w:t>
      </w:r>
    </w:p>
    <w:p w14:paraId="6E1F1A06" w14:textId="77777777" w:rsidR="00607D14" w:rsidRPr="000100D1" w:rsidRDefault="00466B01" w:rsidP="00861432">
      <w:pPr>
        <w:numPr>
          <w:ilvl w:val="1"/>
          <w:numId w:val="6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gdy </w:t>
      </w:r>
      <w:r w:rsidR="00651724"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Dzierżawca </w:t>
      </w:r>
      <w:r w:rsidR="003D7C5B"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opóźnia się z zapłatą czynszu dzierżawy o  </w:t>
      </w:r>
      <w:r w:rsidR="00651724" w:rsidRPr="000100D1">
        <w:rPr>
          <w:rFonts w:ascii="Cambria" w:hAnsi="Cambria" w:cs="Open Sans"/>
          <w:sz w:val="22"/>
          <w:szCs w:val="22"/>
          <w:shd w:val="clear" w:color="auto" w:fill="FFFFFF"/>
        </w:rPr>
        <w:t>co najmniej</w:t>
      </w:r>
      <w:r w:rsidR="003D7C5B"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 30 dni</w:t>
      </w:r>
      <w:r w:rsidR="00573229" w:rsidRPr="000100D1">
        <w:rPr>
          <w:rFonts w:ascii="Cambria" w:hAnsi="Cambria" w:cs="Open Sans"/>
          <w:sz w:val="22"/>
          <w:szCs w:val="22"/>
          <w:shd w:val="clear" w:color="auto" w:fill="FFFFFF"/>
        </w:rPr>
        <w:t>,</w:t>
      </w:r>
    </w:p>
    <w:p w14:paraId="3A36487F" w14:textId="77777777" w:rsidR="00466B01" w:rsidRPr="000100D1" w:rsidRDefault="00607D14" w:rsidP="00861432">
      <w:pPr>
        <w:numPr>
          <w:ilvl w:val="1"/>
          <w:numId w:val="6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gdy </w:t>
      </w:r>
      <w:r w:rsidRPr="000100D1">
        <w:rPr>
          <w:rFonts w:ascii="Cambria" w:hAnsi="Cambria"/>
          <w:sz w:val="22"/>
          <w:szCs w:val="22"/>
        </w:rPr>
        <w:t xml:space="preserve">Przedmiot </w:t>
      </w:r>
      <w:r w:rsidR="00A73B30" w:rsidRPr="000100D1">
        <w:rPr>
          <w:rFonts w:ascii="Cambria" w:hAnsi="Cambria"/>
          <w:sz w:val="22"/>
          <w:szCs w:val="22"/>
        </w:rPr>
        <w:t>D</w:t>
      </w:r>
      <w:r w:rsidRPr="000100D1">
        <w:rPr>
          <w:rFonts w:ascii="Cambria" w:hAnsi="Cambria"/>
          <w:sz w:val="22"/>
          <w:szCs w:val="22"/>
        </w:rPr>
        <w:t xml:space="preserve">zierżawy </w:t>
      </w:r>
      <w:r w:rsidR="00466B01" w:rsidRPr="000100D1">
        <w:rPr>
          <w:rFonts w:ascii="Cambria" w:hAnsi="Cambria"/>
          <w:sz w:val="22"/>
          <w:szCs w:val="22"/>
        </w:rPr>
        <w:t xml:space="preserve">jest </w:t>
      </w:r>
      <w:r w:rsidRPr="000100D1">
        <w:rPr>
          <w:rFonts w:ascii="Cambria" w:hAnsi="Cambria"/>
          <w:sz w:val="22"/>
          <w:szCs w:val="22"/>
        </w:rPr>
        <w:t>wykorzystywany w</w:t>
      </w:r>
      <w:r w:rsidR="00466B01" w:rsidRPr="000100D1">
        <w:rPr>
          <w:rFonts w:ascii="Cambria" w:hAnsi="Cambria"/>
          <w:sz w:val="22"/>
          <w:szCs w:val="22"/>
        </w:rPr>
        <w:t xml:space="preserve"> innym</w:t>
      </w:r>
      <w:r w:rsidRPr="000100D1">
        <w:rPr>
          <w:rFonts w:ascii="Cambria" w:hAnsi="Cambria"/>
          <w:sz w:val="22"/>
          <w:szCs w:val="22"/>
        </w:rPr>
        <w:t xml:space="preserve"> celu</w:t>
      </w:r>
      <w:r w:rsidR="00466B01" w:rsidRPr="000100D1">
        <w:rPr>
          <w:rFonts w:ascii="Cambria" w:hAnsi="Cambria"/>
          <w:sz w:val="22"/>
          <w:szCs w:val="22"/>
        </w:rPr>
        <w:t xml:space="preserve"> niż zastrzeżony w Umowie -</w:t>
      </w:r>
      <w:r w:rsidRPr="000100D1">
        <w:rPr>
          <w:rFonts w:ascii="Cambria" w:hAnsi="Cambria"/>
          <w:sz w:val="22"/>
          <w:szCs w:val="22"/>
        </w:rPr>
        <w:t xml:space="preserve"> wykonywania usług leśnych z zakresu gospodarki szkółkarskiej na terenie Nadleśnictwa</w:t>
      </w:r>
      <w:r w:rsidR="002A0FEC" w:rsidRPr="000100D1">
        <w:rPr>
          <w:rFonts w:ascii="Cambria" w:hAnsi="Cambria"/>
          <w:sz w:val="22"/>
          <w:szCs w:val="22"/>
        </w:rPr>
        <w:t xml:space="preserve"> </w:t>
      </w:r>
      <w:r w:rsidR="003263E1" w:rsidRPr="000100D1">
        <w:rPr>
          <w:rFonts w:ascii="Cambria" w:hAnsi="Cambria"/>
          <w:sz w:val="22"/>
          <w:szCs w:val="22"/>
        </w:rPr>
        <w:t>Sokołów (Szkółka Leśna Holendernia),</w:t>
      </w:r>
    </w:p>
    <w:p w14:paraId="4F8814C4" w14:textId="77777777" w:rsidR="00616394" w:rsidRPr="000100D1" w:rsidRDefault="00466B01" w:rsidP="00861432">
      <w:pPr>
        <w:numPr>
          <w:ilvl w:val="1"/>
          <w:numId w:val="6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gdy Dzierżawca zmieni przeznaczenie Przedmiotu </w:t>
      </w:r>
      <w:r w:rsidR="00A73B30" w:rsidRPr="000100D1">
        <w:rPr>
          <w:rFonts w:ascii="Cambria" w:hAnsi="Cambria" w:cs="Open Sans"/>
          <w:sz w:val="22"/>
          <w:szCs w:val="22"/>
          <w:shd w:val="clear" w:color="auto" w:fill="FFFFFF"/>
        </w:rPr>
        <w:t>D</w:t>
      </w:r>
      <w:r w:rsidRPr="000100D1">
        <w:rPr>
          <w:rFonts w:ascii="Cambria" w:hAnsi="Cambria" w:cs="Open Sans"/>
          <w:sz w:val="22"/>
          <w:szCs w:val="22"/>
          <w:shd w:val="clear" w:color="auto" w:fill="FFFFFF"/>
        </w:rPr>
        <w:t>zierżawy lub dokona lub będzie usiłował dokonać w nim jakichkolwiek zmian, bez zgody Wydzierżawiającego udzielonej na piśmie</w:t>
      </w:r>
      <w:r w:rsidR="00616394" w:rsidRPr="000100D1">
        <w:rPr>
          <w:rFonts w:ascii="Cambria" w:hAnsi="Cambria" w:cs="Open Sans"/>
          <w:sz w:val="22"/>
          <w:szCs w:val="22"/>
          <w:shd w:val="clear" w:color="auto" w:fill="FFFFFF"/>
        </w:rPr>
        <w:t>,</w:t>
      </w:r>
    </w:p>
    <w:p w14:paraId="32917ADF" w14:textId="77777777" w:rsidR="00616394" w:rsidRPr="000100D1" w:rsidRDefault="00616394" w:rsidP="00861432">
      <w:pPr>
        <w:numPr>
          <w:ilvl w:val="1"/>
          <w:numId w:val="6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gdy Dzierżawca </w:t>
      </w:r>
      <w:r w:rsidRPr="000100D1">
        <w:rPr>
          <w:rFonts w:ascii="Cambria" w:hAnsi="Cambria" w:cs="Open Sans"/>
          <w:sz w:val="22"/>
          <w:szCs w:val="22"/>
          <w:lang w:eastAsia="pl-PL"/>
        </w:rPr>
        <w:t xml:space="preserve">bez uzyskania pisemnej zgody Wydzierżawiającego, odda Przedmiot </w:t>
      </w:r>
      <w:r w:rsidR="00A73B30" w:rsidRPr="000100D1">
        <w:rPr>
          <w:rFonts w:ascii="Cambria" w:hAnsi="Cambria" w:cs="Open Sans"/>
          <w:sz w:val="22"/>
          <w:szCs w:val="22"/>
          <w:lang w:eastAsia="pl-PL"/>
        </w:rPr>
        <w:t>D</w:t>
      </w:r>
      <w:r w:rsidRPr="000100D1">
        <w:rPr>
          <w:rFonts w:ascii="Cambria" w:hAnsi="Cambria" w:cs="Open Sans"/>
          <w:sz w:val="22"/>
          <w:szCs w:val="22"/>
          <w:lang w:eastAsia="pl-PL"/>
        </w:rPr>
        <w:t>zierżawy osobie trzeciej do bezpłatnego używania lub go poddzierżawi.</w:t>
      </w:r>
    </w:p>
    <w:p w14:paraId="1223846C" w14:textId="77777777" w:rsidR="00FD783A" w:rsidRPr="000100D1" w:rsidRDefault="00FD783A" w:rsidP="00861432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779BDAAE" w14:textId="77777777" w:rsidR="004E21A8" w:rsidRPr="000100D1" w:rsidRDefault="004E21A8" w:rsidP="00861432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0100D1">
        <w:rPr>
          <w:rFonts w:ascii="Cambria" w:hAnsi="Cambria" w:cs="Arial"/>
          <w:b/>
          <w:sz w:val="22"/>
          <w:szCs w:val="22"/>
          <w:lang w:eastAsia="pl-PL"/>
        </w:rPr>
        <w:t>§ </w:t>
      </w:r>
      <w:r w:rsidR="001257BB" w:rsidRPr="000100D1">
        <w:rPr>
          <w:rFonts w:ascii="Cambria" w:hAnsi="Cambria" w:cs="Arial"/>
          <w:b/>
          <w:sz w:val="22"/>
          <w:szCs w:val="22"/>
          <w:lang w:eastAsia="pl-PL"/>
        </w:rPr>
        <w:t>1</w:t>
      </w:r>
      <w:r w:rsidR="00FF71EC" w:rsidRPr="000100D1">
        <w:rPr>
          <w:rFonts w:ascii="Cambria" w:hAnsi="Cambria" w:cs="Arial"/>
          <w:b/>
          <w:sz w:val="22"/>
          <w:szCs w:val="22"/>
          <w:lang w:eastAsia="pl-PL"/>
        </w:rPr>
        <w:t>0</w:t>
      </w:r>
      <w:r w:rsidR="00726784" w:rsidRPr="000100D1">
        <w:rPr>
          <w:rFonts w:ascii="Cambria" w:hAnsi="Cambria" w:cs="Arial"/>
          <w:b/>
          <w:sz w:val="22"/>
          <w:szCs w:val="22"/>
          <w:lang w:eastAsia="pl-PL"/>
        </w:rPr>
        <w:br/>
      </w:r>
      <w:r w:rsidRPr="000100D1">
        <w:rPr>
          <w:rFonts w:ascii="Cambria" w:hAnsi="Cambria" w:cs="Arial"/>
          <w:b/>
          <w:sz w:val="22"/>
          <w:szCs w:val="22"/>
          <w:lang w:eastAsia="pl-PL"/>
        </w:rPr>
        <w:t>Porozumiewanie się Stron</w:t>
      </w:r>
    </w:p>
    <w:p w14:paraId="31212EF0" w14:textId="77777777" w:rsidR="00C4289B" w:rsidRPr="000100D1" w:rsidRDefault="004E21A8" w:rsidP="00861432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spacing w:before="120" w:after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0100D1">
        <w:rPr>
          <w:rFonts w:ascii="Cambria" w:hAnsi="Cambria" w:cs="Arial"/>
          <w:sz w:val="22"/>
          <w:szCs w:val="22"/>
          <w:lang w:eastAsia="en-US"/>
        </w:rPr>
        <w:t>Strony w sprawach dotyczących realizacji Przedmiotu Umowy porozumiewać się będą pisemnie, telefonicznie, pocztą elektroniczną, chyba, że Umowa stanowi inaczej. Za datę otrzymania dokumentów, Strony uznają dzień ich przekazania pocztą elektroniczną.</w:t>
      </w:r>
    </w:p>
    <w:p w14:paraId="61126C0D" w14:textId="77777777" w:rsidR="004E21A8" w:rsidRPr="000100D1" w:rsidRDefault="004E21A8" w:rsidP="00861432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spacing w:before="120" w:after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0100D1">
        <w:rPr>
          <w:rFonts w:ascii="Cambria" w:hAnsi="Cambria" w:cs="Arial"/>
          <w:sz w:val="22"/>
          <w:szCs w:val="22"/>
          <w:lang w:eastAsia="en-US"/>
        </w:rPr>
        <w:t>Dane kontaktowe Stron:</w:t>
      </w:r>
    </w:p>
    <w:p w14:paraId="1AC817C6" w14:textId="77777777" w:rsidR="004E21A8" w:rsidRPr="000100D1" w:rsidRDefault="00104198" w:rsidP="00861432">
      <w:pPr>
        <w:suppressAutoHyphens w:val="0"/>
        <w:overflowPunct w:val="0"/>
        <w:autoSpaceDE w:val="0"/>
        <w:autoSpaceDN w:val="0"/>
        <w:adjustRightInd w:val="0"/>
        <w:spacing w:before="120" w:after="120"/>
        <w:ind w:left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0100D1">
        <w:rPr>
          <w:rFonts w:ascii="Cambria" w:hAnsi="Cambria" w:cs="Arial"/>
          <w:sz w:val="22"/>
          <w:szCs w:val="22"/>
          <w:lang w:eastAsia="en-US"/>
        </w:rPr>
        <w:t>Wydzierżawiają</w:t>
      </w:r>
      <w:r w:rsidR="004E21A8" w:rsidRPr="000100D1">
        <w:rPr>
          <w:rFonts w:ascii="Cambria" w:hAnsi="Cambria" w:cs="Arial"/>
          <w:sz w:val="22"/>
          <w:szCs w:val="22"/>
          <w:lang w:eastAsia="en-US"/>
        </w:rPr>
        <w:t>cy:</w:t>
      </w:r>
    </w:p>
    <w:p w14:paraId="0944D3BC" w14:textId="77777777" w:rsidR="004E21A8" w:rsidRPr="000100D1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Adres: </w:t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307B8DBE" w14:textId="77777777" w:rsidR="004E21A8" w:rsidRPr="000100D1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Telefon:    </w:t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0EF97F94" w14:textId="77777777" w:rsidR="004E21A8" w:rsidRPr="000100D1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e-mail:    </w:t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14A0042B" w14:textId="77777777" w:rsidR="004E21A8" w:rsidRPr="000100D1" w:rsidRDefault="00104198" w:rsidP="0055352F">
      <w:pPr>
        <w:keepNext/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Dzierżaw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>ca:</w:t>
      </w:r>
    </w:p>
    <w:p w14:paraId="59CCB053" w14:textId="77777777" w:rsidR="004E21A8" w:rsidRPr="000100D1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Imię i Nazwisko</w:t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1C953DAA" w14:textId="77777777" w:rsidR="004E21A8" w:rsidRPr="000100D1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Adres:  </w:t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246B709C" w14:textId="77777777" w:rsidR="004E21A8" w:rsidRPr="000100D1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Telefon:</w:t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48CBDFF2" w14:textId="77777777" w:rsidR="004E21A8" w:rsidRPr="000100D1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e-mail:</w:t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505B277F" w14:textId="28330DE2" w:rsidR="004E21A8" w:rsidRDefault="004E21A8" w:rsidP="00861432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spacing w:before="120" w:after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0100D1">
        <w:rPr>
          <w:rFonts w:ascii="Cambria" w:hAnsi="Cambria" w:cs="Arial"/>
          <w:sz w:val="22"/>
          <w:szCs w:val="22"/>
          <w:lang w:eastAsia="en-US"/>
        </w:rPr>
        <w:t>Zmiana danych wskazanych powyżej</w:t>
      </w:r>
      <w:r w:rsidRPr="000100D1">
        <w:rPr>
          <w:rFonts w:ascii="Cambria" w:hAnsi="Cambria" w:cs="Arial"/>
          <w:color w:val="FF0000"/>
          <w:sz w:val="22"/>
          <w:szCs w:val="22"/>
          <w:lang w:eastAsia="en-US"/>
        </w:rPr>
        <w:t xml:space="preserve"> </w:t>
      </w:r>
      <w:r w:rsidRPr="000100D1">
        <w:rPr>
          <w:rFonts w:ascii="Cambria" w:hAnsi="Cambria" w:cs="Arial"/>
          <w:sz w:val="22"/>
          <w:szCs w:val="22"/>
          <w:lang w:eastAsia="en-US"/>
        </w:rPr>
        <w:t>w ust. 2 nie stanowi zmiany Umowy i wymaga jedynie pisemnego powiadomienia drugiej Strony.</w:t>
      </w:r>
    </w:p>
    <w:p w14:paraId="5BF0B704" w14:textId="77777777" w:rsidR="00505F36" w:rsidRPr="00505F36" w:rsidRDefault="00505F36" w:rsidP="00505F36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spacing w:before="120" w:after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505F36">
        <w:rPr>
          <w:rFonts w:ascii="Cambria" w:hAnsi="Cambria" w:cs="Arial"/>
          <w:sz w:val="22"/>
          <w:szCs w:val="22"/>
          <w:lang w:eastAsia="en-US"/>
        </w:rPr>
        <w:t>Dzierżawca niezwłocznie po zawarciu Umowy powiadomi Wydzierżawiającego, na adres wskazany w ust. 2, o osobach uprawnionych z jego strony do reprezentacji przy wszystkich sprawach związanych z wykonywaniem Przedmiotu Umowy („Przedstawiciel Dzierżawcy”). Wydzierżawiający również wyznaczy osoby uprawnione z jego strony do reprezentacji przy wszystkich sprawach związanych z wykonywaniem Przedmiotu Umowy („Przedstawiciel Wydzierżawiającego”) i powiadomi o tym Dzierżawcę.</w:t>
      </w:r>
    </w:p>
    <w:p w14:paraId="3CAA0B37" w14:textId="1EB7B3FC" w:rsidR="00505F36" w:rsidRPr="00505F36" w:rsidRDefault="00505F36" w:rsidP="00505F36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spacing w:before="120" w:after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505F36">
        <w:rPr>
          <w:rFonts w:ascii="Cambria" w:hAnsi="Cambria" w:cs="Arial"/>
          <w:sz w:val="22"/>
          <w:szCs w:val="22"/>
          <w:lang w:eastAsia="en-US"/>
        </w:rPr>
        <w:t xml:space="preserve">W przypadku zaniechania tego obowiązku zawiadomienia przekazane przez Wydzierżawiającego na adres e-mail Dzierżawcy wskazany w ust. 2 będą uważane za </w:t>
      </w:r>
      <w:r w:rsidRPr="00505F36">
        <w:rPr>
          <w:rFonts w:ascii="Cambria" w:hAnsi="Cambria" w:cs="Arial"/>
          <w:sz w:val="22"/>
          <w:szCs w:val="22"/>
          <w:lang w:eastAsia="en-US"/>
        </w:rPr>
        <w:lastRenderedPageBreak/>
        <w:t xml:space="preserve">przekazane zgodnie z Umową. Przedstawiciel Wydzierżawiającego będzie również prowadzić nadzór nad realizacją prac w zakresie bezpieczeństwa i higieny pracy oraz nad realizacją Przedmiotu Umowy zgodnie z opisem przedmiotu zamówienia i przyjętą technologią. </w:t>
      </w:r>
    </w:p>
    <w:p w14:paraId="49A86327" w14:textId="65F5434D" w:rsidR="00505F36" w:rsidRPr="00505F36" w:rsidRDefault="00505F36" w:rsidP="00505F36">
      <w:pPr>
        <w:numPr>
          <w:ilvl w:val="0"/>
          <w:numId w:val="9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color w:val="00B050"/>
          <w:sz w:val="22"/>
          <w:szCs w:val="22"/>
          <w:lang w:eastAsia="pl-PL"/>
        </w:rPr>
      </w:pPr>
      <w:r w:rsidRPr="00505F36">
        <w:rPr>
          <w:rFonts w:ascii="Cambria" w:hAnsi="Cambria" w:cs="Arial"/>
          <w:sz w:val="22"/>
          <w:szCs w:val="22"/>
          <w:lang w:eastAsia="pl-PL"/>
        </w:rPr>
        <w:t>W przypadku zmiany Przedstawiciela Dzierżawcy, Dzierżawca powiadomi Wydzierżawiającego o ustanowieniu nowego Przedstawiciela Dzierżawcy. Powiadomienie nastąpi, wedle wyboru Dzierżawcy, pisemnie</w:t>
      </w:r>
      <w:r w:rsidRPr="00505F36">
        <w:rPr>
          <w:rFonts w:ascii="Cambria" w:hAnsi="Cambria" w:cs="Arial"/>
          <w:sz w:val="22"/>
          <w:szCs w:val="22"/>
          <w:lang w:eastAsia="pl-PL"/>
        </w:rPr>
        <w:t xml:space="preserve"> lub </w:t>
      </w:r>
      <w:r w:rsidRPr="00505F36">
        <w:rPr>
          <w:rFonts w:ascii="Cambria" w:hAnsi="Cambria" w:cs="Arial"/>
          <w:sz w:val="22"/>
          <w:szCs w:val="22"/>
          <w:lang w:eastAsia="pl-PL"/>
        </w:rPr>
        <w:t xml:space="preserve">pocztą elektroniczną. </w:t>
      </w:r>
    </w:p>
    <w:p w14:paraId="4D72D99E" w14:textId="77777777" w:rsidR="00EC3639" w:rsidRPr="000100D1" w:rsidRDefault="00EC3639" w:rsidP="00861432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4A136A79" w14:textId="77777777" w:rsidR="004E21A8" w:rsidRPr="000100D1" w:rsidRDefault="004E21A8" w:rsidP="00861432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0100D1">
        <w:rPr>
          <w:rFonts w:ascii="Cambria" w:hAnsi="Cambria" w:cs="Arial"/>
          <w:b/>
          <w:sz w:val="22"/>
          <w:szCs w:val="22"/>
          <w:lang w:eastAsia="pl-PL"/>
        </w:rPr>
        <w:t>§ </w:t>
      </w:r>
      <w:r w:rsidR="001257BB" w:rsidRPr="000100D1">
        <w:rPr>
          <w:rFonts w:ascii="Cambria" w:hAnsi="Cambria" w:cs="Arial"/>
          <w:b/>
          <w:sz w:val="22"/>
          <w:szCs w:val="22"/>
          <w:lang w:eastAsia="pl-PL"/>
        </w:rPr>
        <w:t>1</w:t>
      </w:r>
      <w:r w:rsidR="00B54FAA" w:rsidRPr="000100D1">
        <w:rPr>
          <w:rFonts w:ascii="Cambria" w:hAnsi="Cambria" w:cs="Arial"/>
          <w:b/>
          <w:sz w:val="22"/>
          <w:szCs w:val="22"/>
          <w:lang w:eastAsia="pl-PL"/>
        </w:rPr>
        <w:t>1</w:t>
      </w:r>
      <w:r w:rsidR="00726784" w:rsidRPr="000100D1">
        <w:rPr>
          <w:rFonts w:ascii="Cambria" w:hAnsi="Cambria" w:cs="Arial"/>
          <w:b/>
          <w:sz w:val="22"/>
          <w:szCs w:val="22"/>
          <w:lang w:eastAsia="pl-PL"/>
        </w:rPr>
        <w:br/>
      </w:r>
      <w:r w:rsidRPr="000100D1">
        <w:rPr>
          <w:rFonts w:ascii="Cambria" w:hAnsi="Cambria" w:cs="Arial"/>
          <w:b/>
          <w:sz w:val="22"/>
          <w:szCs w:val="22"/>
          <w:lang w:eastAsia="pl-PL"/>
        </w:rPr>
        <w:t>Rozstrzyganie sporów</w:t>
      </w:r>
    </w:p>
    <w:p w14:paraId="65E88942" w14:textId="77777777" w:rsidR="004E21A8" w:rsidRPr="000100D1" w:rsidRDefault="008F0A12" w:rsidP="00861432">
      <w:pPr>
        <w:numPr>
          <w:ilvl w:val="0"/>
          <w:numId w:val="10"/>
        </w:numPr>
        <w:suppressAutoHyphens w:val="0"/>
        <w:spacing w:before="120" w:after="120"/>
        <w:ind w:left="567" w:hanging="709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Wydzierżawiający i Dzierżawca 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podejmą starania, aby </w:t>
      </w:r>
      <w:r w:rsidR="00FD783A" w:rsidRPr="000100D1">
        <w:rPr>
          <w:rFonts w:ascii="Cambria" w:hAnsi="Cambria" w:cs="Arial"/>
          <w:sz w:val="22"/>
          <w:szCs w:val="22"/>
          <w:lang w:eastAsia="pl-PL"/>
        </w:rPr>
        <w:t xml:space="preserve">rozwiązać ugodowo 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>ewentualne spory wynikające z Umowy ugodowo poprzez bezpośrednie negocjacje</w:t>
      </w:r>
      <w:r w:rsidR="00720AAD" w:rsidRPr="000100D1">
        <w:rPr>
          <w:rFonts w:ascii="Cambria" w:hAnsi="Cambria" w:cs="Arial"/>
          <w:sz w:val="22"/>
          <w:szCs w:val="22"/>
          <w:lang w:eastAsia="pl-PL"/>
        </w:rPr>
        <w:t xml:space="preserve"> lub w drodze mediacji, o której mowa w przepisach o postępowaniu cywilnym</w:t>
      </w:r>
    </w:p>
    <w:p w14:paraId="24E698FF" w14:textId="77777777" w:rsidR="004E21A8" w:rsidRPr="000100D1" w:rsidRDefault="004E21A8" w:rsidP="00861432">
      <w:pPr>
        <w:numPr>
          <w:ilvl w:val="0"/>
          <w:numId w:val="10"/>
        </w:numPr>
        <w:suppressAutoHyphens w:val="0"/>
        <w:spacing w:before="120" w:after="120"/>
        <w:ind w:left="567" w:hanging="709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Jeżeli </w:t>
      </w:r>
      <w:r w:rsidR="008F0A12" w:rsidRPr="000100D1">
        <w:rPr>
          <w:rFonts w:ascii="Cambria" w:hAnsi="Cambria" w:cs="Arial"/>
          <w:sz w:val="22"/>
          <w:szCs w:val="22"/>
          <w:lang w:eastAsia="pl-PL"/>
        </w:rPr>
        <w:t xml:space="preserve">Wydzierżawiający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i </w:t>
      </w:r>
      <w:r w:rsidR="008F0A12" w:rsidRPr="000100D1">
        <w:rPr>
          <w:rFonts w:ascii="Cambria" w:hAnsi="Cambria" w:cs="Arial"/>
          <w:sz w:val="22"/>
          <w:szCs w:val="22"/>
          <w:lang w:eastAsia="pl-PL"/>
        </w:rPr>
        <w:t>Dzi</w:t>
      </w:r>
      <w:r w:rsidR="004131C1" w:rsidRPr="000100D1">
        <w:rPr>
          <w:rFonts w:ascii="Cambria" w:hAnsi="Cambria" w:cs="Arial"/>
          <w:sz w:val="22"/>
          <w:szCs w:val="22"/>
          <w:lang w:eastAsia="pl-PL"/>
        </w:rPr>
        <w:t>e</w:t>
      </w:r>
      <w:r w:rsidR="008F0A12" w:rsidRPr="000100D1">
        <w:rPr>
          <w:rFonts w:ascii="Cambria" w:hAnsi="Cambria" w:cs="Arial"/>
          <w:sz w:val="22"/>
          <w:szCs w:val="22"/>
          <w:lang w:eastAsia="pl-PL"/>
        </w:rPr>
        <w:t>rża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wca nie będą w stanie </w:t>
      </w:r>
      <w:r w:rsidR="00FD783A" w:rsidRPr="000100D1">
        <w:rPr>
          <w:rFonts w:ascii="Cambria" w:hAnsi="Cambria" w:cs="Arial"/>
          <w:sz w:val="22"/>
          <w:szCs w:val="22"/>
          <w:lang w:eastAsia="pl-PL"/>
        </w:rPr>
        <w:t xml:space="preserve">rozwiązać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sporu ugodowo, </w:t>
      </w:r>
      <w:r w:rsidR="00720AAD" w:rsidRPr="000100D1">
        <w:rPr>
          <w:rFonts w:ascii="Cambria" w:hAnsi="Cambria" w:cs="Arial"/>
          <w:sz w:val="22"/>
          <w:szCs w:val="22"/>
          <w:lang w:eastAsia="pl-PL"/>
        </w:rPr>
        <w:t xml:space="preserve">wszelkie spory związane z Umową rozstrzygać będzie przez sąd powszechny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właściwy miejscowo dla siedziby </w:t>
      </w:r>
      <w:r w:rsidR="008F0A12" w:rsidRPr="000100D1">
        <w:rPr>
          <w:rFonts w:ascii="Cambria" w:hAnsi="Cambria" w:cs="Arial"/>
          <w:sz w:val="22"/>
          <w:szCs w:val="22"/>
          <w:lang w:eastAsia="pl-PL"/>
        </w:rPr>
        <w:t>Wydzierża</w:t>
      </w:r>
      <w:r w:rsidRPr="000100D1">
        <w:rPr>
          <w:rFonts w:ascii="Cambria" w:hAnsi="Cambria" w:cs="Arial"/>
          <w:sz w:val="22"/>
          <w:szCs w:val="22"/>
          <w:lang w:eastAsia="pl-PL"/>
        </w:rPr>
        <w:t>wiającego.</w:t>
      </w:r>
    </w:p>
    <w:p w14:paraId="3D883751" w14:textId="77777777" w:rsidR="006A4CE7" w:rsidRPr="000100D1" w:rsidRDefault="006A4CE7" w:rsidP="00861432">
      <w:pPr>
        <w:keepNext/>
        <w:suppressAutoHyphens w:val="0"/>
        <w:spacing w:before="120" w:after="120"/>
        <w:jc w:val="center"/>
        <w:outlineLvl w:val="0"/>
        <w:rPr>
          <w:rFonts w:ascii="Cambria" w:hAnsi="Cambria" w:cs="Arial"/>
          <w:b/>
          <w:bCs/>
          <w:kern w:val="32"/>
          <w:sz w:val="22"/>
          <w:szCs w:val="22"/>
          <w:lang w:eastAsia="pl-PL"/>
        </w:rPr>
      </w:pPr>
    </w:p>
    <w:p w14:paraId="2DBEFF9C" w14:textId="77777777" w:rsidR="004E21A8" w:rsidRPr="000100D1" w:rsidRDefault="004E21A8" w:rsidP="00861432">
      <w:pPr>
        <w:keepNext/>
        <w:suppressAutoHyphens w:val="0"/>
        <w:spacing w:before="120" w:after="120"/>
        <w:jc w:val="center"/>
        <w:outlineLvl w:val="0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0100D1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</w:t>
      </w:r>
      <w:r w:rsidR="001257BB" w:rsidRPr="000100D1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1</w:t>
      </w:r>
      <w:r w:rsidR="00861432" w:rsidRPr="000100D1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2</w:t>
      </w:r>
      <w:r w:rsidR="00726784" w:rsidRPr="000100D1">
        <w:rPr>
          <w:rFonts w:ascii="Cambria" w:hAnsi="Cambria" w:cs="Arial"/>
          <w:b/>
          <w:bCs/>
          <w:sz w:val="22"/>
          <w:szCs w:val="22"/>
          <w:lang w:eastAsia="pl-PL"/>
        </w:rPr>
        <w:br/>
      </w:r>
      <w:r w:rsidRPr="000100D1">
        <w:rPr>
          <w:rFonts w:ascii="Cambria" w:hAnsi="Cambria" w:cs="Arial"/>
          <w:b/>
          <w:bCs/>
          <w:sz w:val="22"/>
          <w:szCs w:val="22"/>
          <w:lang w:eastAsia="pl-PL"/>
        </w:rPr>
        <w:t>Postanowienia końcowe</w:t>
      </w:r>
    </w:p>
    <w:p w14:paraId="1360CDB4" w14:textId="77777777" w:rsidR="004E21A8" w:rsidRPr="000100D1" w:rsidRDefault="004E21A8" w:rsidP="00861432">
      <w:pPr>
        <w:numPr>
          <w:ilvl w:val="0"/>
          <w:numId w:val="11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W sprawach nieuregulowanych Umową mają zastosowanie właściwe przepisy prawa Rzeczypospolitej Polskiej</w:t>
      </w:r>
      <w:r w:rsidR="0072792E" w:rsidRPr="000100D1">
        <w:rPr>
          <w:rFonts w:ascii="Cambria" w:hAnsi="Cambria" w:cs="Arial"/>
          <w:sz w:val="22"/>
          <w:szCs w:val="22"/>
          <w:lang w:eastAsia="pl-PL"/>
        </w:rPr>
        <w:t>, w szczególności Kodeksu Cywilnego.</w:t>
      </w:r>
    </w:p>
    <w:p w14:paraId="03C0378E" w14:textId="77777777" w:rsidR="00C86B59" w:rsidRPr="000100D1" w:rsidRDefault="00C86B59" w:rsidP="00C86B59">
      <w:pPr>
        <w:numPr>
          <w:ilvl w:val="0"/>
          <w:numId w:val="11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Jeśli Dzierżawcą są Wykonawcy wspólnie ubiegającymi się o udzielenie zamówienia publicznego (członkowie konsorcjum), ponoszą oni solidarną odpowiedzialność  za zapłatę należności wynikających z Umowy, w szczególności Czynszu, kar umownych, wynagrodzenia za bezumowne korzystanie z Przedmiotu Dzierżawy, odszkodowań. </w:t>
      </w:r>
    </w:p>
    <w:p w14:paraId="001FE8CE" w14:textId="77777777" w:rsidR="004E21A8" w:rsidRPr="000100D1" w:rsidRDefault="004E21A8" w:rsidP="00861432">
      <w:pPr>
        <w:numPr>
          <w:ilvl w:val="0"/>
          <w:numId w:val="11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Umowę zawarto w formie pisemnej pod rygorem nieważności. Wszelkie zmiany lub uzupełnienia Umowy wymagają dla swojej ważności zachowania formy, o której mowa w zdaniu poprzednim</w:t>
      </w:r>
      <w:r w:rsidR="00104198" w:rsidRPr="000100D1">
        <w:rPr>
          <w:rFonts w:ascii="Cambria" w:hAnsi="Cambria" w:cs="Arial"/>
          <w:sz w:val="22"/>
          <w:szCs w:val="22"/>
          <w:lang w:eastAsia="pl-PL"/>
        </w:rPr>
        <w:t>, a także zawarcia aneksu do Umowy.</w:t>
      </w:r>
    </w:p>
    <w:p w14:paraId="6332CC60" w14:textId="77777777" w:rsidR="004E21A8" w:rsidRPr="000100D1" w:rsidRDefault="004E21A8" w:rsidP="00861432">
      <w:pPr>
        <w:numPr>
          <w:ilvl w:val="0"/>
          <w:numId w:val="11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Umowę sporządzono w 2 jednobrzmiących egzemplarzach, po jednym dla każdej ze Stron. </w:t>
      </w:r>
    </w:p>
    <w:p w14:paraId="2ED758CB" w14:textId="77777777" w:rsidR="00215462" w:rsidRPr="000100D1" w:rsidRDefault="00215462" w:rsidP="00861432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16762469" w14:textId="77777777" w:rsidR="00944652" w:rsidRPr="00861432" w:rsidRDefault="00AD0891" w:rsidP="00861432">
      <w:pPr>
        <w:tabs>
          <w:tab w:val="left" w:pos="1134"/>
        </w:tabs>
        <w:suppressAutoHyphens w:val="0"/>
        <w:spacing w:before="120" w:after="120"/>
        <w:ind w:left="567"/>
        <w:rPr>
          <w:rFonts w:ascii="Cambria" w:hAnsi="Cambria"/>
          <w:b/>
          <w:bCs/>
          <w:sz w:val="22"/>
          <w:szCs w:val="22"/>
        </w:rPr>
      </w:pPr>
      <w:r w:rsidRPr="000100D1">
        <w:rPr>
          <w:rFonts w:ascii="Cambria" w:hAnsi="Cambria"/>
          <w:b/>
          <w:bCs/>
          <w:sz w:val="22"/>
          <w:szCs w:val="22"/>
        </w:rPr>
        <w:t>WYDZIERŻĄWIAJĄCY</w:t>
      </w:r>
      <w:r w:rsidRPr="000100D1">
        <w:rPr>
          <w:rFonts w:ascii="Cambria" w:hAnsi="Cambria"/>
          <w:b/>
          <w:bCs/>
          <w:sz w:val="22"/>
          <w:szCs w:val="22"/>
        </w:rPr>
        <w:tab/>
      </w:r>
      <w:r w:rsidRPr="000100D1">
        <w:rPr>
          <w:rFonts w:ascii="Cambria" w:hAnsi="Cambria"/>
          <w:b/>
          <w:bCs/>
          <w:sz w:val="22"/>
          <w:szCs w:val="22"/>
        </w:rPr>
        <w:tab/>
      </w:r>
      <w:r w:rsidRPr="000100D1">
        <w:rPr>
          <w:rFonts w:ascii="Cambria" w:hAnsi="Cambria"/>
          <w:b/>
          <w:bCs/>
          <w:sz w:val="22"/>
          <w:szCs w:val="22"/>
        </w:rPr>
        <w:tab/>
      </w:r>
      <w:r w:rsidRPr="000100D1">
        <w:rPr>
          <w:rFonts w:ascii="Cambria" w:hAnsi="Cambria"/>
          <w:b/>
          <w:bCs/>
          <w:sz w:val="22"/>
          <w:szCs w:val="22"/>
        </w:rPr>
        <w:tab/>
      </w:r>
      <w:r w:rsidRPr="000100D1">
        <w:rPr>
          <w:rFonts w:ascii="Cambria" w:hAnsi="Cambria"/>
          <w:b/>
          <w:bCs/>
          <w:sz w:val="22"/>
          <w:szCs w:val="22"/>
        </w:rPr>
        <w:tab/>
      </w:r>
      <w:r w:rsidRPr="000100D1">
        <w:rPr>
          <w:rFonts w:ascii="Cambria" w:hAnsi="Cambria"/>
          <w:b/>
          <w:bCs/>
          <w:sz w:val="22"/>
          <w:szCs w:val="22"/>
        </w:rPr>
        <w:tab/>
      </w:r>
      <w:r w:rsidRPr="000100D1">
        <w:rPr>
          <w:rFonts w:ascii="Cambria" w:hAnsi="Cambria"/>
          <w:b/>
          <w:bCs/>
          <w:sz w:val="22"/>
          <w:szCs w:val="22"/>
        </w:rPr>
        <w:tab/>
        <w:t>DZIERŻAWCA</w:t>
      </w:r>
    </w:p>
    <w:sectPr w:rsidR="00944652" w:rsidRPr="00861432" w:rsidSect="005F3F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08E15" w14:textId="77777777" w:rsidR="00B90E21" w:rsidRDefault="00B90E21">
      <w:r>
        <w:separator/>
      </w:r>
    </w:p>
  </w:endnote>
  <w:endnote w:type="continuationSeparator" w:id="0">
    <w:p w14:paraId="7FC651CF" w14:textId="77777777" w:rsidR="00B90E21" w:rsidRDefault="00B90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EB510" w14:textId="77777777" w:rsidR="000B6D76" w:rsidRDefault="000B6D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83CED" w14:textId="77777777" w:rsidR="009E4F98" w:rsidRDefault="009E4F98" w:rsidP="0072678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960BF6" w14:textId="77777777" w:rsidR="009E4F98" w:rsidRDefault="009E4F98" w:rsidP="00726784">
    <w:pPr>
      <w:pStyle w:val="Stopka"/>
      <w:pBdr>
        <w:top w:val="single" w:sz="4" w:space="1" w:color="D9D9D9"/>
      </w:pBdr>
      <w:jc w:val="right"/>
      <w:rPr>
        <w:rFonts w:ascii="Cambria" w:hAnsi="Cambria"/>
        <w:color w:val="7F7F7F"/>
        <w:spacing w:val="60"/>
      </w:rPr>
    </w:pPr>
    <w:r w:rsidRPr="004F2D3A">
      <w:rPr>
        <w:rFonts w:ascii="Cambria" w:hAnsi="Cambria"/>
      </w:rPr>
      <w:fldChar w:fldCharType="begin"/>
    </w:r>
    <w:r w:rsidRPr="004F2D3A">
      <w:rPr>
        <w:rFonts w:ascii="Cambria" w:hAnsi="Cambria"/>
      </w:rPr>
      <w:instrText>PAGE   \* MERGEFORMAT</w:instrText>
    </w:r>
    <w:r w:rsidRPr="004F2D3A">
      <w:rPr>
        <w:rFonts w:ascii="Cambria" w:hAnsi="Cambria"/>
      </w:rPr>
      <w:fldChar w:fldCharType="separate"/>
    </w:r>
    <w:r w:rsidR="00B6641A">
      <w:rPr>
        <w:rFonts w:ascii="Cambria" w:hAnsi="Cambria"/>
        <w:noProof/>
      </w:rPr>
      <w:t>1</w:t>
    </w:r>
    <w:r w:rsidRPr="004F2D3A">
      <w:rPr>
        <w:rFonts w:ascii="Cambria" w:hAnsi="Cambria"/>
      </w:rPr>
      <w:fldChar w:fldCharType="end"/>
    </w:r>
    <w:r w:rsidRPr="004F2D3A">
      <w:rPr>
        <w:rFonts w:ascii="Cambria" w:hAnsi="Cambria"/>
      </w:rPr>
      <w:t xml:space="preserve"> | </w:t>
    </w:r>
    <w:r w:rsidRPr="004F2D3A">
      <w:rPr>
        <w:rFonts w:ascii="Cambria" w:hAnsi="Cambria"/>
        <w:color w:val="7F7F7F"/>
        <w:spacing w:val="60"/>
      </w:rPr>
      <w:t>Strona</w:t>
    </w:r>
  </w:p>
  <w:p w14:paraId="2F55E197" w14:textId="77777777" w:rsidR="00085ED1" w:rsidRPr="004F2D3A" w:rsidRDefault="00085ED1" w:rsidP="0072678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D1E06" w14:textId="77777777" w:rsidR="000B6D76" w:rsidRDefault="000B6D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9437B" w14:textId="77777777" w:rsidR="00B90E21" w:rsidRDefault="00B90E21">
      <w:r>
        <w:separator/>
      </w:r>
    </w:p>
  </w:footnote>
  <w:footnote w:type="continuationSeparator" w:id="0">
    <w:p w14:paraId="0A5FA640" w14:textId="77777777" w:rsidR="00B90E21" w:rsidRDefault="00B90E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11742" w14:textId="77777777" w:rsidR="000B6D76" w:rsidRDefault="000B6D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10B31" w14:textId="77777777" w:rsidR="00215462" w:rsidRPr="000B6D76" w:rsidRDefault="00215462" w:rsidP="000B6D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7FBED" w14:textId="77777777" w:rsidR="000B6D76" w:rsidRDefault="000B6D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AF1835"/>
    <w:multiLevelType w:val="hybridMultilevel"/>
    <w:tmpl w:val="0330A0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CC01E82"/>
    <w:multiLevelType w:val="hybridMultilevel"/>
    <w:tmpl w:val="1A9E98B0"/>
    <w:lvl w:ilvl="0" w:tplc="AAB8F964">
      <w:start w:val="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8D47C05"/>
    <w:multiLevelType w:val="hybridMultilevel"/>
    <w:tmpl w:val="CACEF064"/>
    <w:lvl w:ilvl="0" w:tplc="DCEA9072">
      <w:start w:val="1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8" w15:restartNumberingAfterBreak="0">
    <w:nsid w:val="29945968"/>
    <w:multiLevelType w:val="multilevel"/>
    <w:tmpl w:val="108631F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Times New Roman"/>
        <w:b w:val="0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362E40C7"/>
    <w:multiLevelType w:val="hybridMultilevel"/>
    <w:tmpl w:val="E50ED5CC"/>
    <w:lvl w:ilvl="0" w:tplc="B01EF53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525996"/>
    <w:multiLevelType w:val="hybridMultilevel"/>
    <w:tmpl w:val="420E608A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3D4961FA"/>
    <w:multiLevelType w:val="multilevel"/>
    <w:tmpl w:val="E5F6BC9C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4" w15:restartNumberingAfterBreak="0">
    <w:nsid w:val="42D93DA0"/>
    <w:multiLevelType w:val="hybridMultilevel"/>
    <w:tmpl w:val="3300D916"/>
    <w:lvl w:ilvl="0" w:tplc="C82480E6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7302D7A"/>
    <w:multiLevelType w:val="multilevel"/>
    <w:tmpl w:val="D7C8928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514205DF"/>
    <w:multiLevelType w:val="multilevel"/>
    <w:tmpl w:val="108631FE"/>
    <w:styleLink w:val="Biecalista1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Times New Roman"/>
        <w:b w:val="0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55427EB1"/>
    <w:multiLevelType w:val="hybridMultilevel"/>
    <w:tmpl w:val="1F9A99DC"/>
    <w:lvl w:ilvl="0" w:tplc="04AA2F2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59BB1413"/>
    <w:multiLevelType w:val="hybridMultilevel"/>
    <w:tmpl w:val="D9E4BF5E"/>
    <w:lvl w:ilvl="0" w:tplc="195C6282">
      <w:start w:val="1"/>
      <w:numFmt w:val="decimal"/>
      <w:lvlText w:val="%1)"/>
      <w:lvlJc w:val="left"/>
      <w:pPr>
        <w:ind w:left="108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52" w15:restartNumberingAfterBreak="0">
    <w:nsid w:val="68461FF0"/>
    <w:multiLevelType w:val="hybridMultilevel"/>
    <w:tmpl w:val="F89ABF8E"/>
    <w:lvl w:ilvl="0" w:tplc="04AA2F2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4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7808220D"/>
    <w:multiLevelType w:val="hybridMultilevel"/>
    <w:tmpl w:val="11A8A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EEB461E"/>
    <w:multiLevelType w:val="hybridMultilevel"/>
    <w:tmpl w:val="38C67E62"/>
    <w:lvl w:ilvl="0" w:tplc="F594E8A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2D104062">
      <w:start w:val="1"/>
      <w:numFmt w:val="decimal"/>
      <w:lvlText w:val="%2)"/>
      <w:lvlJc w:val="left"/>
      <w:pPr>
        <w:ind w:left="1080" w:hanging="360"/>
      </w:pPr>
      <w:rPr>
        <w:rFonts w:eastAsia="Calibri" w:cs="Calibri Light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1"/>
    <w:lvlOverride w:ilvl="0">
      <w:startOverride w:val="1"/>
    </w:lvlOverride>
  </w:num>
  <w:num w:numId="3">
    <w:abstractNumId w:val="50"/>
    <w:lvlOverride w:ilvl="0">
      <w:startOverride w:val="1"/>
    </w:lvlOverride>
  </w:num>
  <w:num w:numId="4">
    <w:abstractNumId w:val="43"/>
    <w:lvlOverride w:ilvl="0">
      <w:startOverride w:val="1"/>
    </w:lvlOverride>
  </w:num>
  <w:num w:numId="5">
    <w:abstractNumId w:val="32"/>
  </w:num>
  <w:num w:numId="6">
    <w:abstractNumId w:val="48"/>
  </w:num>
  <w:num w:numId="7">
    <w:abstractNumId w:val="53"/>
  </w:num>
  <w:num w:numId="8">
    <w:abstractNumId w:val="45"/>
  </w:num>
  <w:num w:numId="9">
    <w:abstractNumId w:val="39"/>
  </w:num>
  <w:num w:numId="10">
    <w:abstractNumId w:val="31"/>
  </w:num>
  <w:num w:numId="11">
    <w:abstractNumId w:val="55"/>
  </w:num>
  <w:num w:numId="12">
    <w:abstractNumId w:val="54"/>
  </w:num>
  <w:num w:numId="13">
    <w:abstractNumId w:val="40"/>
  </w:num>
  <w:num w:numId="14">
    <w:abstractNumId w:val="34"/>
  </w:num>
  <w:num w:numId="15">
    <w:abstractNumId w:val="52"/>
  </w:num>
  <w:num w:numId="16">
    <w:abstractNumId w:val="47"/>
  </w:num>
  <w:num w:numId="17">
    <w:abstractNumId w:val="38"/>
  </w:num>
  <w:num w:numId="18">
    <w:abstractNumId w:val="42"/>
  </w:num>
  <w:num w:numId="19">
    <w:abstractNumId w:val="37"/>
  </w:num>
  <w:num w:numId="20">
    <w:abstractNumId w:val="35"/>
  </w:num>
  <w:num w:numId="21">
    <w:abstractNumId w:val="57"/>
  </w:num>
  <w:num w:numId="22">
    <w:abstractNumId w:val="44"/>
  </w:num>
  <w:num w:numId="23">
    <w:abstractNumId w:val="56"/>
  </w:num>
  <w:num w:numId="24">
    <w:abstractNumId w:val="49"/>
  </w:num>
  <w:num w:numId="25">
    <w:abstractNumId w:val="41"/>
  </w:num>
  <w:num w:numId="26">
    <w:abstractNumId w:val="4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86D"/>
    <w:rsid w:val="000047B5"/>
    <w:rsid w:val="000054CB"/>
    <w:rsid w:val="000064F0"/>
    <w:rsid w:val="0000654F"/>
    <w:rsid w:val="00006F53"/>
    <w:rsid w:val="00007CC9"/>
    <w:rsid w:val="000100D1"/>
    <w:rsid w:val="0001156C"/>
    <w:rsid w:val="00011C75"/>
    <w:rsid w:val="0001289D"/>
    <w:rsid w:val="00014AFF"/>
    <w:rsid w:val="00014CA9"/>
    <w:rsid w:val="00015128"/>
    <w:rsid w:val="0001557A"/>
    <w:rsid w:val="000162F8"/>
    <w:rsid w:val="00020A45"/>
    <w:rsid w:val="00020F47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43"/>
    <w:rsid w:val="000308F7"/>
    <w:rsid w:val="00031333"/>
    <w:rsid w:val="00032F05"/>
    <w:rsid w:val="0003562E"/>
    <w:rsid w:val="00036FC4"/>
    <w:rsid w:val="0004046F"/>
    <w:rsid w:val="0004242A"/>
    <w:rsid w:val="00044100"/>
    <w:rsid w:val="00046825"/>
    <w:rsid w:val="00046EBE"/>
    <w:rsid w:val="00047193"/>
    <w:rsid w:val="00047430"/>
    <w:rsid w:val="00047BCB"/>
    <w:rsid w:val="00047D9D"/>
    <w:rsid w:val="000502B4"/>
    <w:rsid w:val="0005216E"/>
    <w:rsid w:val="00052D1F"/>
    <w:rsid w:val="00052DB5"/>
    <w:rsid w:val="00052EE8"/>
    <w:rsid w:val="00053474"/>
    <w:rsid w:val="00053ED7"/>
    <w:rsid w:val="000549F2"/>
    <w:rsid w:val="0005557C"/>
    <w:rsid w:val="00056485"/>
    <w:rsid w:val="00057230"/>
    <w:rsid w:val="00062F7C"/>
    <w:rsid w:val="00063AA5"/>
    <w:rsid w:val="0006486E"/>
    <w:rsid w:val="0006514F"/>
    <w:rsid w:val="00065BEA"/>
    <w:rsid w:val="00067C81"/>
    <w:rsid w:val="000708CE"/>
    <w:rsid w:val="00070FDA"/>
    <w:rsid w:val="00073DC0"/>
    <w:rsid w:val="000741F9"/>
    <w:rsid w:val="00075B08"/>
    <w:rsid w:val="00075D8B"/>
    <w:rsid w:val="00081839"/>
    <w:rsid w:val="00082197"/>
    <w:rsid w:val="0008241E"/>
    <w:rsid w:val="00082947"/>
    <w:rsid w:val="00083A60"/>
    <w:rsid w:val="00084111"/>
    <w:rsid w:val="00084DF2"/>
    <w:rsid w:val="00084E71"/>
    <w:rsid w:val="00085ED1"/>
    <w:rsid w:val="000865A9"/>
    <w:rsid w:val="0009111C"/>
    <w:rsid w:val="00091245"/>
    <w:rsid w:val="00091AD2"/>
    <w:rsid w:val="00093E3F"/>
    <w:rsid w:val="000956FA"/>
    <w:rsid w:val="00095983"/>
    <w:rsid w:val="000A0E0B"/>
    <w:rsid w:val="000A4391"/>
    <w:rsid w:val="000A61E6"/>
    <w:rsid w:val="000A68E5"/>
    <w:rsid w:val="000B1038"/>
    <w:rsid w:val="000B17D4"/>
    <w:rsid w:val="000B285B"/>
    <w:rsid w:val="000B33D6"/>
    <w:rsid w:val="000B44C7"/>
    <w:rsid w:val="000B658C"/>
    <w:rsid w:val="000B6AD3"/>
    <w:rsid w:val="000B6D76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5A54"/>
    <w:rsid w:val="000D6136"/>
    <w:rsid w:val="000E0A5D"/>
    <w:rsid w:val="000E0CBC"/>
    <w:rsid w:val="000E1C61"/>
    <w:rsid w:val="000E2DE0"/>
    <w:rsid w:val="000E2ED1"/>
    <w:rsid w:val="000E3C8A"/>
    <w:rsid w:val="000E49FF"/>
    <w:rsid w:val="000E565E"/>
    <w:rsid w:val="000E604A"/>
    <w:rsid w:val="000E6766"/>
    <w:rsid w:val="000E6A48"/>
    <w:rsid w:val="000E6FB1"/>
    <w:rsid w:val="000F0E8D"/>
    <w:rsid w:val="000F19D5"/>
    <w:rsid w:val="000F2008"/>
    <w:rsid w:val="000F2AE3"/>
    <w:rsid w:val="000F7C46"/>
    <w:rsid w:val="000F7F11"/>
    <w:rsid w:val="001002DA"/>
    <w:rsid w:val="001019C2"/>
    <w:rsid w:val="00102C61"/>
    <w:rsid w:val="00102E72"/>
    <w:rsid w:val="00102F78"/>
    <w:rsid w:val="00103989"/>
    <w:rsid w:val="00104198"/>
    <w:rsid w:val="00111524"/>
    <w:rsid w:val="00111526"/>
    <w:rsid w:val="00112579"/>
    <w:rsid w:val="00113A41"/>
    <w:rsid w:val="00113AA3"/>
    <w:rsid w:val="00115A3E"/>
    <w:rsid w:val="001163A3"/>
    <w:rsid w:val="00122CD6"/>
    <w:rsid w:val="00124124"/>
    <w:rsid w:val="0012412D"/>
    <w:rsid w:val="001257BB"/>
    <w:rsid w:val="00126835"/>
    <w:rsid w:val="00126CFA"/>
    <w:rsid w:val="00127FA0"/>
    <w:rsid w:val="00131EFA"/>
    <w:rsid w:val="0013283A"/>
    <w:rsid w:val="0013283C"/>
    <w:rsid w:val="00134853"/>
    <w:rsid w:val="00134BD2"/>
    <w:rsid w:val="00134EB1"/>
    <w:rsid w:val="001352EA"/>
    <w:rsid w:val="00135B54"/>
    <w:rsid w:val="001402B5"/>
    <w:rsid w:val="00141420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854"/>
    <w:rsid w:val="0014790C"/>
    <w:rsid w:val="001510FB"/>
    <w:rsid w:val="001511B6"/>
    <w:rsid w:val="00151EAC"/>
    <w:rsid w:val="0015245F"/>
    <w:rsid w:val="001543F5"/>
    <w:rsid w:val="00154D6B"/>
    <w:rsid w:val="001558DB"/>
    <w:rsid w:val="00155FA6"/>
    <w:rsid w:val="001560AB"/>
    <w:rsid w:val="00156D8D"/>
    <w:rsid w:val="00156EB0"/>
    <w:rsid w:val="001572A9"/>
    <w:rsid w:val="00161F09"/>
    <w:rsid w:val="00163C32"/>
    <w:rsid w:val="00163FD9"/>
    <w:rsid w:val="00164BBE"/>
    <w:rsid w:val="001663C1"/>
    <w:rsid w:val="00166C21"/>
    <w:rsid w:val="00166D5C"/>
    <w:rsid w:val="001731FF"/>
    <w:rsid w:val="00174E66"/>
    <w:rsid w:val="00174EF1"/>
    <w:rsid w:val="00175321"/>
    <w:rsid w:val="001753F8"/>
    <w:rsid w:val="001760FC"/>
    <w:rsid w:val="00177D0B"/>
    <w:rsid w:val="00181528"/>
    <w:rsid w:val="001815B3"/>
    <w:rsid w:val="001816D8"/>
    <w:rsid w:val="00181D33"/>
    <w:rsid w:val="00182398"/>
    <w:rsid w:val="00183C4F"/>
    <w:rsid w:val="001844C6"/>
    <w:rsid w:val="0018506A"/>
    <w:rsid w:val="001852A1"/>
    <w:rsid w:val="001859A6"/>
    <w:rsid w:val="00186667"/>
    <w:rsid w:val="00187047"/>
    <w:rsid w:val="00187EB0"/>
    <w:rsid w:val="00190666"/>
    <w:rsid w:val="00193DD8"/>
    <w:rsid w:val="0019446E"/>
    <w:rsid w:val="00195701"/>
    <w:rsid w:val="001961A4"/>
    <w:rsid w:val="00197592"/>
    <w:rsid w:val="001A1590"/>
    <w:rsid w:val="001A3C3F"/>
    <w:rsid w:val="001A3C9C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6665"/>
    <w:rsid w:val="001B752F"/>
    <w:rsid w:val="001B7F88"/>
    <w:rsid w:val="001C05C9"/>
    <w:rsid w:val="001C0C6E"/>
    <w:rsid w:val="001C204A"/>
    <w:rsid w:val="001C208E"/>
    <w:rsid w:val="001C2F87"/>
    <w:rsid w:val="001C3014"/>
    <w:rsid w:val="001C3392"/>
    <w:rsid w:val="001C3D38"/>
    <w:rsid w:val="001C3DD1"/>
    <w:rsid w:val="001C69C2"/>
    <w:rsid w:val="001C769C"/>
    <w:rsid w:val="001C7FF2"/>
    <w:rsid w:val="001D1573"/>
    <w:rsid w:val="001D172C"/>
    <w:rsid w:val="001D225F"/>
    <w:rsid w:val="001D7446"/>
    <w:rsid w:val="001E0209"/>
    <w:rsid w:val="001E0ADF"/>
    <w:rsid w:val="001E0D92"/>
    <w:rsid w:val="001E2619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22D1"/>
    <w:rsid w:val="0020334E"/>
    <w:rsid w:val="00203914"/>
    <w:rsid w:val="00203D74"/>
    <w:rsid w:val="00204987"/>
    <w:rsid w:val="00204F93"/>
    <w:rsid w:val="0020742E"/>
    <w:rsid w:val="00207434"/>
    <w:rsid w:val="00207F9C"/>
    <w:rsid w:val="0021391B"/>
    <w:rsid w:val="00215462"/>
    <w:rsid w:val="002174DA"/>
    <w:rsid w:val="00220509"/>
    <w:rsid w:val="00220DA4"/>
    <w:rsid w:val="00222FDC"/>
    <w:rsid w:val="002237F6"/>
    <w:rsid w:val="00223922"/>
    <w:rsid w:val="00223AF8"/>
    <w:rsid w:val="00225AF8"/>
    <w:rsid w:val="002279ED"/>
    <w:rsid w:val="0023040D"/>
    <w:rsid w:val="00230609"/>
    <w:rsid w:val="00232661"/>
    <w:rsid w:val="00232662"/>
    <w:rsid w:val="002333A0"/>
    <w:rsid w:val="00234C12"/>
    <w:rsid w:val="0023509E"/>
    <w:rsid w:val="00236A18"/>
    <w:rsid w:val="00236C58"/>
    <w:rsid w:val="0024139B"/>
    <w:rsid w:val="002415B5"/>
    <w:rsid w:val="00241E19"/>
    <w:rsid w:val="00241FAC"/>
    <w:rsid w:val="0024497F"/>
    <w:rsid w:val="00245A50"/>
    <w:rsid w:val="00246C20"/>
    <w:rsid w:val="002500FC"/>
    <w:rsid w:val="00250524"/>
    <w:rsid w:val="00253B1B"/>
    <w:rsid w:val="00255209"/>
    <w:rsid w:val="00255873"/>
    <w:rsid w:val="00256514"/>
    <w:rsid w:val="002603CC"/>
    <w:rsid w:val="00260570"/>
    <w:rsid w:val="00261699"/>
    <w:rsid w:val="002625B6"/>
    <w:rsid w:val="002631AA"/>
    <w:rsid w:val="00263AFD"/>
    <w:rsid w:val="00264292"/>
    <w:rsid w:val="00264D63"/>
    <w:rsid w:val="002653EA"/>
    <w:rsid w:val="00265A17"/>
    <w:rsid w:val="00266972"/>
    <w:rsid w:val="00266FDF"/>
    <w:rsid w:val="002674FE"/>
    <w:rsid w:val="00270C75"/>
    <w:rsid w:val="00271153"/>
    <w:rsid w:val="00272094"/>
    <w:rsid w:val="00274299"/>
    <w:rsid w:val="00274F30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37E"/>
    <w:rsid w:val="002907BD"/>
    <w:rsid w:val="00293F25"/>
    <w:rsid w:val="0029468B"/>
    <w:rsid w:val="00295922"/>
    <w:rsid w:val="00295D98"/>
    <w:rsid w:val="00296CF8"/>
    <w:rsid w:val="002978EA"/>
    <w:rsid w:val="002A0FEC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BA5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5D04"/>
    <w:rsid w:val="002C61DF"/>
    <w:rsid w:val="002D3604"/>
    <w:rsid w:val="002D4470"/>
    <w:rsid w:val="002D5979"/>
    <w:rsid w:val="002D642D"/>
    <w:rsid w:val="002D7D66"/>
    <w:rsid w:val="002E207D"/>
    <w:rsid w:val="002E416F"/>
    <w:rsid w:val="002E4FAE"/>
    <w:rsid w:val="002E6068"/>
    <w:rsid w:val="002F0795"/>
    <w:rsid w:val="002F1931"/>
    <w:rsid w:val="002F2D9C"/>
    <w:rsid w:val="002F352D"/>
    <w:rsid w:val="002F36C6"/>
    <w:rsid w:val="002F40C0"/>
    <w:rsid w:val="002F4C0F"/>
    <w:rsid w:val="002F5055"/>
    <w:rsid w:val="002F5C0E"/>
    <w:rsid w:val="00301946"/>
    <w:rsid w:val="00302A58"/>
    <w:rsid w:val="003033C5"/>
    <w:rsid w:val="00303560"/>
    <w:rsid w:val="003053D1"/>
    <w:rsid w:val="003076FD"/>
    <w:rsid w:val="00307D89"/>
    <w:rsid w:val="0031048C"/>
    <w:rsid w:val="003111A4"/>
    <w:rsid w:val="00312C12"/>
    <w:rsid w:val="00313403"/>
    <w:rsid w:val="00313DD1"/>
    <w:rsid w:val="003150AF"/>
    <w:rsid w:val="00315DF4"/>
    <w:rsid w:val="003204CC"/>
    <w:rsid w:val="00321FF8"/>
    <w:rsid w:val="00322136"/>
    <w:rsid w:val="0032236D"/>
    <w:rsid w:val="003249C1"/>
    <w:rsid w:val="00325C9D"/>
    <w:rsid w:val="003263A9"/>
    <w:rsid w:val="003263E1"/>
    <w:rsid w:val="00327468"/>
    <w:rsid w:val="00333E5C"/>
    <w:rsid w:val="00333E7A"/>
    <w:rsid w:val="003358F3"/>
    <w:rsid w:val="00336101"/>
    <w:rsid w:val="00336F69"/>
    <w:rsid w:val="0034121A"/>
    <w:rsid w:val="003460ED"/>
    <w:rsid w:val="00347082"/>
    <w:rsid w:val="003502EC"/>
    <w:rsid w:val="003505ED"/>
    <w:rsid w:val="0035299D"/>
    <w:rsid w:val="003537CA"/>
    <w:rsid w:val="003537E3"/>
    <w:rsid w:val="00353BC1"/>
    <w:rsid w:val="00353CB4"/>
    <w:rsid w:val="00355531"/>
    <w:rsid w:val="003566F9"/>
    <w:rsid w:val="003571D5"/>
    <w:rsid w:val="0036029D"/>
    <w:rsid w:val="003605F0"/>
    <w:rsid w:val="00360D95"/>
    <w:rsid w:val="00360E85"/>
    <w:rsid w:val="003615C9"/>
    <w:rsid w:val="003617BF"/>
    <w:rsid w:val="00363BBF"/>
    <w:rsid w:val="00363E5B"/>
    <w:rsid w:val="0036536C"/>
    <w:rsid w:val="003728BB"/>
    <w:rsid w:val="00372C2C"/>
    <w:rsid w:val="00375777"/>
    <w:rsid w:val="00375D2F"/>
    <w:rsid w:val="003762F3"/>
    <w:rsid w:val="00382DDB"/>
    <w:rsid w:val="00383FAF"/>
    <w:rsid w:val="00384708"/>
    <w:rsid w:val="0038630B"/>
    <w:rsid w:val="003868D0"/>
    <w:rsid w:val="0038748A"/>
    <w:rsid w:val="00387771"/>
    <w:rsid w:val="003919B0"/>
    <w:rsid w:val="003923AA"/>
    <w:rsid w:val="00394846"/>
    <w:rsid w:val="0039598F"/>
    <w:rsid w:val="003A188D"/>
    <w:rsid w:val="003A2397"/>
    <w:rsid w:val="003A4281"/>
    <w:rsid w:val="003A4433"/>
    <w:rsid w:val="003A69B8"/>
    <w:rsid w:val="003B0127"/>
    <w:rsid w:val="003B166D"/>
    <w:rsid w:val="003B1B0D"/>
    <w:rsid w:val="003B1C89"/>
    <w:rsid w:val="003B28B1"/>
    <w:rsid w:val="003B2A6C"/>
    <w:rsid w:val="003B314C"/>
    <w:rsid w:val="003B61A7"/>
    <w:rsid w:val="003B6DC1"/>
    <w:rsid w:val="003C084F"/>
    <w:rsid w:val="003C1610"/>
    <w:rsid w:val="003C425C"/>
    <w:rsid w:val="003C4BAD"/>
    <w:rsid w:val="003C61B6"/>
    <w:rsid w:val="003D132E"/>
    <w:rsid w:val="003D141C"/>
    <w:rsid w:val="003D1B69"/>
    <w:rsid w:val="003D1E3B"/>
    <w:rsid w:val="003D2AE5"/>
    <w:rsid w:val="003D6213"/>
    <w:rsid w:val="003D7C5B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3DA"/>
    <w:rsid w:val="003F787A"/>
    <w:rsid w:val="00400DF7"/>
    <w:rsid w:val="00402AC2"/>
    <w:rsid w:val="004030B2"/>
    <w:rsid w:val="00403F42"/>
    <w:rsid w:val="004049E1"/>
    <w:rsid w:val="0040522B"/>
    <w:rsid w:val="00410A11"/>
    <w:rsid w:val="004131C1"/>
    <w:rsid w:val="00413305"/>
    <w:rsid w:val="00413C83"/>
    <w:rsid w:val="00415D94"/>
    <w:rsid w:val="00416364"/>
    <w:rsid w:val="00416646"/>
    <w:rsid w:val="00416837"/>
    <w:rsid w:val="004176F8"/>
    <w:rsid w:val="0042197F"/>
    <w:rsid w:val="004226B7"/>
    <w:rsid w:val="004255F5"/>
    <w:rsid w:val="0042693B"/>
    <w:rsid w:val="00427960"/>
    <w:rsid w:val="004302A4"/>
    <w:rsid w:val="004303BE"/>
    <w:rsid w:val="00432F55"/>
    <w:rsid w:val="00433300"/>
    <w:rsid w:val="004338B2"/>
    <w:rsid w:val="00433CC3"/>
    <w:rsid w:val="00433FD3"/>
    <w:rsid w:val="00434F0C"/>
    <w:rsid w:val="00437288"/>
    <w:rsid w:val="0044061C"/>
    <w:rsid w:val="00441CA4"/>
    <w:rsid w:val="00441D3D"/>
    <w:rsid w:val="00442432"/>
    <w:rsid w:val="00442A40"/>
    <w:rsid w:val="00443576"/>
    <w:rsid w:val="00443F67"/>
    <w:rsid w:val="004453A8"/>
    <w:rsid w:val="00447B6F"/>
    <w:rsid w:val="00450C99"/>
    <w:rsid w:val="00451110"/>
    <w:rsid w:val="00451A44"/>
    <w:rsid w:val="00454F11"/>
    <w:rsid w:val="00455AFF"/>
    <w:rsid w:val="004564EC"/>
    <w:rsid w:val="0046056B"/>
    <w:rsid w:val="00462831"/>
    <w:rsid w:val="004653F9"/>
    <w:rsid w:val="00466B01"/>
    <w:rsid w:val="00466CF3"/>
    <w:rsid w:val="0047030B"/>
    <w:rsid w:val="00470ADE"/>
    <w:rsid w:val="00470BAF"/>
    <w:rsid w:val="00471194"/>
    <w:rsid w:val="00471B10"/>
    <w:rsid w:val="004720A7"/>
    <w:rsid w:val="0047504B"/>
    <w:rsid w:val="00476950"/>
    <w:rsid w:val="00476B49"/>
    <w:rsid w:val="004774AC"/>
    <w:rsid w:val="00477DC7"/>
    <w:rsid w:val="00477FE6"/>
    <w:rsid w:val="00481CDD"/>
    <w:rsid w:val="00482159"/>
    <w:rsid w:val="00482BC8"/>
    <w:rsid w:val="004843DA"/>
    <w:rsid w:val="00484456"/>
    <w:rsid w:val="00485FA2"/>
    <w:rsid w:val="00486165"/>
    <w:rsid w:val="00486997"/>
    <w:rsid w:val="00487923"/>
    <w:rsid w:val="00487B66"/>
    <w:rsid w:val="0049008A"/>
    <w:rsid w:val="004918C6"/>
    <w:rsid w:val="00492353"/>
    <w:rsid w:val="00493FE8"/>
    <w:rsid w:val="00494F88"/>
    <w:rsid w:val="00495154"/>
    <w:rsid w:val="004953A2"/>
    <w:rsid w:val="00495F9D"/>
    <w:rsid w:val="004972D5"/>
    <w:rsid w:val="004A1A0F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4CD"/>
    <w:rsid w:val="004D1C23"/>
    <w:rsid w:val="004D2864"/>
    <w:rsid w:val="004D3716"/>
    <w:rsid w:val="004D491A"/>
    <w:rsid w:val="004D5382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47EA"/>
    <w:rsid w:val="004E5479"/>
    <w:rsid w:val="004E5856"/>
    <w:rsid w:val="004E6915"/>
    <w:rsid w:val="004E74E0"/>
    <w:rsid w:val="004F1462"/>
    <w:rsid w:val="004F22B9"/>
    <w:rsid w:val="004F2D3A"/>
    <w:rsid w:val="004F397E"/>
    <w:rsid w:val="004F5FC8"/>
    <w:rsid w:val="004F646B"/>
    <w:rsid w:val="004F6ABC"/>
    <w:rsid w:val="00501AFD"/>
    <w:rsid w:val="00501F7D"/>
    <w:rsid w:val="00502FC3"/>
    <w:rsid w:val="00503987"/>
    <w:rsid w:val="00505282"/>
    <w:rsid w:val="00505F36"/>
    <w:rsid w:val="00506412"/>
    <w:rsid w:val="00507B25"/>
    <w:rsid w:val="00510C12"/>
    <w:rsid w:val="00510E3E"/>
    <w:rsid w:val="00511815"/>
    <w:rsid w:val="005138EE"/>
    <w:rsid w:val="00514A3A"/>
    <w:rsid w:val="0051535E"/>
    <w:rsid w:val="005161A7"/>
    <w:rsid w:val="005168F6"/>
    <w:rsid w:val="005202DC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2"/>
    <w:rsid w:val="00541166"/>
    <w:rsid w:val="005440E8"/>
    <w:rsid w:val="00544B8C"/>
    <w:rsid w:val="00546655"/>
    <w:rsid w:val="005472D4"/>
    <w:rsid w:val="00547430"/>
    <w:rsid w:val="00552F10"/>
    <w:rsid w:val="005534B7"/>
    <w:rsid w:val="0055352F"/>
    <w:rsid w:val="005547FD"/>
    <w:rsid w:val="00554F11"/>
    <w:rsid w:val="00555363"/>
    <w:rsid w:val="00557B13"/>
    <w:rsid w:val="00560123"/>
    <w:rsid w:val="00561994"/>
    <w:rsid w:val="005619F3"/>
    <w:rsid w:val="00561CF5"/>
    <w:rsid w:val="00562E81"/>
    <w:rsid w:val="00565177"/>
    <w:rsid w:val="00566245"/>
    <w:rsid w:val="0056719D"/>
    <w:rsid w:val="005671C6"/>
    <w:rsid w:val="005678C4"/>
    <w:rsid w:val="00571AC3"/>
    <w:rsid w:val="005722A1"/>
    <w:rsid w:val="005728D9"/>
    <w:rsid w:val="00573229"/>
    <w:rsid w:val="00573C0B"/>
    <w:rsid w:val="00573DE7"/>
    <w:rsid w:val="005755D5"/>
    <w:rsid w:val="005833D6"/>
    <w:rsid w:val="005839A0"/>
    <w:rsid w:val="00584942"/>
    <w:rsid w:val="00584BA0"/>
    <w:rsid w:val="005901E2"/>
    <w:rsid w:val="005909CD"/>
    <w:rsid w:val="00590EA1"/>
    <w:rsid w:val="0059365E"/>
    <w:rsid w:val="00596173"/>
    <w:rsid w:val="00596825"/>
    <w:rsid w:val="00596B62"/>
    <w:rsid w:val="00596F86"/>
    <w:rsid w:val="005978CC"/>
    <w:rsid w:val="005A2030"/>
    <w:rsid w:val="005A31E9"/>
    <w:rsid w:val="005A3609"/>
    <w:rsid w:val="005A4ACB"/>
    <w:rsid w:val="005A5622"/>
    <w:rsid w:val="005A57F0"/>
    <w:rsid w:val="005A780A"/>
    <w:rsid w:val="005A7CE1"/>
    <w:rsid w:val="005A7FEC"/>
    <w:rsid w:val="005B1B2E"/>
    <w:rsid w:val="005B2771"/>
    <w:rsid w:val="005B2975"/>
    <w:rsid w:val="005B4030"/>
    <w:rsid w:val="005B4E4D"/>
    <w:rsid w:val="005B6046"/>
    <w:rsid w:val="005B7184"/>
    <w:rsid w:val="005B7D69"/>
    <w:rsid w:val="005C221B"/>
    <w:rsid w:val="005C2419"/>
    <w:rsid w:val="005C3461"/>
    <w:rsid w:val="005C34AF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58B"/>
    <w:rsid w:val="005F761B"/>
    <w:rsid w:val="00600B7A"/>
    <w:rsid w:val="00602933"/>
    <w:rsid w:val="0060398C"/>
    <w:rsid w:val="006041FD"/>
    <w:rsid w:val="006044A9"/>
    <w:rsid w:val="006057A3"/>
    <w:rsid w:val="00607D14"/>
    <w:rsid w:val="006102B3"/>
    <w:rsid w:val="00611074"/>
    <w:rsid w:val="0061180D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394"/>
    <w:rsid w:val="00617370"/>
    <w:rsid w:val="00620448"/>
    <w:rsid w:val="00620D4D"/>
    <w:rsid w:val="00621BF3"/>
    <w:rsid w:val="00625EC0"/>
    <w:rsid w:val="006277BE"/>
    <w:rsid w:val="00627EA4"/>
    <w:rsid w:val="0063078D"/>
    <w:rsid w:val="00633ACE"/>
    <w:rsid w:val="00633D2F"/>
    <w:rsid w:val="0063483B"/>
    <w:rsid w:val="00641872"/>
    <w:rsid w:val="00642409"/>
    <w:rsid w:val="006433CA"/>
    <w:rsid w:val="00643EBA"/>
    <w:rsid w:val="00644329"/>
    <w:rsid w:val="00644B2E"/>
    <w:rsid w:val="00651724"/>
    <w:rsid w:val="00653E9C"/>
    <w:rsid w:val="006544C9"/>
    <w:rsid w:val="0065644F"/>
    <w:rsid w:val="00663C1A"/>
    <w:rsid w:val="00664B67"/>
    <w:rsid w:val="0066543D"/>
    <w:rsid w:val="00670D42"/>
    <w:rsid w:val="00671374"/>
    <w:rsid w:val="00671403"/>
    <w:rsid w:val="00671FD9"/>
    <w:rsid w:val="00672B21"/>
    <w:rsid w:val="006753D1"/>
    <w:rsid w:val="00676705"/>
    <w:rsid w:val="00676C5E"/>
    <w:rsid w:val="006774DF"/>
    <w:rsid w:val="00680AFD"/>
    <w:rsid w:val="006828FB"/>
    <w:rsid w:val="0068329E"/>
    <w:rsid w:val="00684308"/>
    <w:rsid w:val="00684A2F"/>
    <w:rsid w:val="0068697B"/>
    <w:rsid w:val="00686FAD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96B1A"/>
    <w:rsid w:val="006A0037"/>
    <w:rsid w:val="006A05D3"/>
    <w:rsid w:val="006A0F77"/>
    <w:rsid w:val="006A1C9A"/>
    <w:rsid w:val="006A2581"/>
    <w:rsid w:val="006A30BC"/>
    <w:rsid w:val="006A3A90"/>
    <w:rsid w:val="006A3DF5"/>
    <w:rsid w:val="006A4CE7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B7FA4"/>
    <w:rsid w:val="006C00CE"/>
    <w:rsid w:val="006C00E7"/>
    <w:rsid w:val="006C117D"/>
    <w:rsid w:val="006C1C50"/>
    <w:rsid w:val="006C1E57"/>
    <w:rsid w:val="006C26F9"/>
    <w:rsid w:val="006C32B4"/>
    <w:rsid w:val="006C72A3"/>
    <w:rsid w:val="006C72A4"/>
    <w:rsid w:val="006C7731"/>
    <w:rsid w:val="006C7883"/>
    <w:rsid w:val="006D04CA"/>
    <w:rsid w:val="006D076E"/>
    <w:rsid w:val="006D0D73"/>
    <w:rsid w:val="006D1BC4"/>
    <w:rsid w:val="006D2026"/>
    <w:rsid w:val="006D3AA7"/>
    <w:rsid w:val="006D3FD1"/>
    <w:rsid w:val="006D4AEE"/>
    <w:rsid w:val="006D51AB"/>
    <w:rsid w:val="006D6FEF"/>
    <w:rsid w:val="006D706C"/>
    <w:rsid w:val="006E00B9"/>
    <w:rsid w:val="006E147D"/>
    <w:rsid w:val="006E298C"/>
    <w:rsid w:val="006E4C7F"/>
    <w:rsid w:val="006E5754"/>
    <w:rsid w:val="006E5A0B"/>
    <w:rsid w:val="006F0066"/>
    <w:rsid w:val="006F0AF3"/>
    <w:rsid w:val="006F0CAD"/>
    <w:rsid w:val="006F2BC2"/>
    <w:rsid w:val="006F30F5"/>
    <w:rsid w:val="006F59F5"/>
    <w:rsid w:val="006F6DAE"/>
    <w:rsid w:val="006F6DED"/>
    <w:rsid w:val="00701168"/>
    <w:rsid w:val="007020DC"/>
    <w:rsid w:val="007026AE"/>
    <w:rsid w:val="00703020"/>
    <w:rsid w:val="007032EF"/>
    <w:rsid w:val="007052AF"/>
    <w:rsid w:val="00705717"/>
    <w:rsid w:val="00706E45"/>
    <w:rsid w:val="00707F9F"/>
    <w:rsid w:val="00712B9D"/>
    <w:rsid w:val="00714053"/>
    <w:rsid w:val="00714513"/>
    <w:rsid w:val="00714C37"/>
    <w:rsid w:val="007203E1"/>
    <w:rsid w:val="00720AAD"/>
    <w:rsid w:val="00721626"/>
    <w:rsid w:val="007217B2"/>
    <w:rsid w:val="007218A9"/>
    <w:rsid w:val="007221AB"/>
    <w:rsid w:val="00723C7F"/>
    <w:rsid w:val="00724122"/>
    <w:rsid w:val="00725C30"/>
    <w:rsid w:val="00726784"/>
    <w:rsid w:val="0072792E"/>
    <w:rsid w:val="007307DB"/>
    <w:rsid w:val="00730C1C"/>
    <w:rsid w:val="00730F8A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6AE0"/>
    <w:rsid w:val="00757C7C"/>
    <w:rsid w:val="007611F4"/>
    <w:rsid w:val="007627E7"/>
    <w:rsid w:val="00763044"/>
    <w:rsid w:val="007631C7"/>
    <w:rsid w:val="007645FC"/>
    <w:rsid w:val="0076515D"/>
    <w:rsid w:val="007652FB"/>
    <w:rsid w:val="00766A10"/>
    <w:rsid w:val="00766DD3"/>
    <w:rsid w:val="00771E88"/>
    <w:rsid w:val="007731AD"/>
    <w:rsid w:val="007741B1"/>
    <w:rsid w:val="007757F6"/>
    <w:rsid w:val="00775EDD"/>
    <w:rsid w:val="00776763"/>
    <w:rsid w:val="007816DE"/>
    <w:rsid w:val="007826A1"/>
    <w:rsid w:val="00782E08"/>
    <w:rsid w:val="00783B4E"/>
    <w:rsid w:val="00784104"/>
    <w:rsid w:val="00784147"/>
    <w:rsid w:val="00784A2F"/>
    <w:rsid w:val="0078502D"/>
    <w:rsid w:val="00785E72"/>
    <w:rsid w:val="00786DA2"/>
    <w:rsid w:val="00791C9F"/>
    <w:rsid w:val="007920E9"/>
    <w:rsid w:val="0079298C"/>
    <w:rsid w:val="00793529"/>
    <w:rsid w:val="00793C30"/>
    <w:rsid w:val="0079446C"/>
    <w:rsid w:val="00794E8D"/>
    <w:rsid w:val="00795C51"/>
    <w:rsid w:val="00796255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1D"/>
    <w:rsid w:val="007B1D52"/>
    <w:rsid w:val="007B2647"/>
    <w:rsid w:val="007B5B46"/>
    <w:rsid w:val="007B6BB1"/>
    <w:rsid w:val="007B7C22"/>
    <w:rsid w:val="007C2A98"/>
    <w:rsid w:val="007C3390"/>
    <w:rsid w:val="007C3483"/>
    <w:rsid w:val="007C3B7B"/>
    <w:rsid w:val="007C7122"/>
    <w:rsid w:val="007C7D78"/>
    <w:rsid w:val="007D0940"/>
    <w:rsid w:val="007D1905"/>
    <w:rsid w:val="007D3991"/>
    <w:rsid w:val="007D4130"/>
    <w:rsid w:val="007D5B05"/>
    <w:rsid w:val="007D6D24"/>
    <w:rsid w:val="007E07AC"/>
    <w:rsid w:val="007E41D5"/>
    <w:rsid w:val="007F1F97"/>
    <w:rsid w:val="007F22A1"/>
    <w:rsid w:val="007F2C30"/>
    <w:rsid w:val="007F2E0A"/>
    <w:rsid w:val="007F313F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2B08"/>
    <w:rsid w:val="00833B58"/>
    <w:rsid w:val="00833E76"/>
    <w:rsid w:val="00833FC6"/>
    <w:rsid w:val="00834305"/>
    <w:rsid w:val="00834F95"/>
    <w:rsid w:val="00835433"/>
    <w:rsid w:val="00835796"/>
    <w:rsid w:val="008360DC"/>
    <w:rsid w:val="008360F2"/>
    <w:rsid w:val="0083746F"/>
    <w:rsid w:val="0083776A"/>
    <w:rsid w:val="00842A48"/>
    <w:rsid w:val="0084315D"/>
    <w:rsid w:val="0084622F"/>
    <w:rsid w:val="008466D2"/>
    <w:rsid w:val="008511E4"/>
    <w:rsid w:val="00852D07"/>
    <w:rsid w:val="008556B5"/>
    <w:rsid w:val="00855995"/>
    <w:rsid w:val="00861336"/>
    <w:rsid w:val="00861432"/>
    <w:rsid w:val="00862CBB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1F37"/>
    <w:rsid w:val="00884B6A"/>
    <w:rsid w:val="0088617B"/>
    <w:rsid w:val="00886698"/>
    <w:rsid w:val="0089009B"/>
    <w:rsid w:val="008913DA"/>
    <w:rsid w:val="00891780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8FC"/>
    <w:rsid w:val="008B11C0"/>
    <w:rsid w:val="008B1785"/>
    <w:rsid w:val="008B2FE9"/>
    <w:rsid w:val="008B3F9E"/>
    <w:rsid w:val="008B44A7"/>
    <w:rsid w:val="008B58AB"/>
    <w:rsid w:val="008B59EA"/>
    <w:rsid w:val="008B7A0D"/>
    <w:rsid w:val="008B7D6B"/>
    <w:rsid w:val="008C0FC8"/>
    <w:rsid w:val="008C339C"/>
    <w:rsid w:val="008C716F"/>
    <w:rsid w:val="008D0586"/>
    <w:rsid w:val="008D07D3"/>
    <w:rsid w:val="008D1DCD"/>
    <w:rsid w:val="008D234E"/>
    <w:rsid w:val="008D26B1"/>
    <w:rsid w:val="008D3466"/>
    <w:rsid w:val="008D4478"/>
    <w:rsid w:val="008D533A"/>
    <w:rsid w:val="008D5E50"/>
    <w:rsid w:val="008D6AA7"/>
    <w:rsid w:val="008E179D"/>
    <w:rsid w:val="008E4439"/>
    <w:rsid w:val="008E6D0D"/>
    <w:rsid w:val="008E7B5D"/>
    <w:rsid w:val="008E7FEA"/>
    <w:rsid w:val="008F0A12"/>
    <w:rsid w:val="008F0B20"/>
    <w:rsid w:val="008F1E0F"/>
    <w:rsid w:val="008F22B6"/>
    <w:rsid w:val="008F2C3C"/>
    <w:rsid w:val="009018D6"/>
    <w:rsid w:val="00903584"/>
    <w:rsid w:val="00906909"/>
    <w:rsid w:val="00907B22"/>
    <w:rsid w:val="00911E5C"/>
    <w:rsid w:val="00912787"/>
    <w:rsid w:val="00912B79"/>
    <w:rsid w:val="00912C8F"/>
    <w:rsid w:val="009132F0"/>
    <w:rsid w:val="00914294"/>
    <w:rsid w:val="00916821"/>
    <w:rsid w:val="0091720D"/>
    <w:rsid w:val="0091770A"/>
    <w:rsid w:val="0092099B"/>
    <w:rsid w:val="00920CFE"/>
    <w:rsid w:val="0092247B"/>
    <w:rsid w:val="00922622"/>
    <w:rsid w:val="009228BB"/>
    <w:rsid w:val="009234C8"/>
    <w:rsid w:val="00925D1D"/>
    <w:rsid w:val="00927712"/>
    <w:rsid w:val="009341FF"/>
    <w:rsid w:val="0093445E"/>
    <w:rsid w:val="00936D5C"/>
    <w:rsid w:val="00936F8D"/>
    <w:rsid w:val="00937991"/>
    <w:rsid w:val="00940A51"/>
    <w:rsid w:val="00942A86"/>
    <w:rsid w:val="009435E4"/>
    <w:rsid w:val="00944652"/>
    <w:rsid w:val="00945043"/>
    <w:rsid w:val="0094585B"/>
    <w:rsid w:val="00946DFC"/>
    <w:rsid w:val="009477A2"/>
    <w:rsid w:val="00947A03"/>
    <w:rsid w:val="009502FE"/>
    <w:rsid w:val="00950C1A"/>
    <w:rsid w:val="00950F81"/>
    <w:rsid w:val="00951095"/>
    <w:rsid w:val="009511CF"/>
    <w:rsid w:val="00951717"/>
    <w:rsid w:val="009546E5"/>
    <w:rsid w:val="0095578A"/>
    <w:rsid w:val="00955FBA"/>
    <w:rsid w:val="00956463"/>
    <w:rsid w:val="00957022"/>
    <w:rsid w:val="00957A6E"/>
    <w:rsid w:val="009605F8"/>
    <w:rsid w:val="009618D7"/>
    <w:rsid w:val="009618EE"/>
    <w:rsid w:val="009633B8"/>
    <w:rsid w:val="009640F5"/>
    <w:rsid w:val="00964B4B"/>
    <w:rsid w:val="00965592"/>
    <w:rsid w:val="009663BC"/>
    <w:rsid w:val="00966618"/>
    <w:rsid w:val="00970DC0"/>
    <w:rsid w:val="00973BE5"/>
    <w:rsid w:val="00974959"/>
    <w:rsid w:val="00974FC1"/>
    <w:rsid w:val="00975BBB"/>
    <w:rsid w:val="00977BD6"/>
    <w:rsid w:val="009806E0"/>
    <w:rsid w:val="009818B6"/>
    <w:rsid w:val="00982138"/>
    <w:rsid w:val="00982F9D"/>
    <w:rsid w:val="00983873"/>
    <w:rsid w:val="009859CE"/>
    <w:rsid w:val="00986210"/>
    <w:rsid w:val="00991790"/>
    <w:rsid w:val="00993368"/>
    <w:rsid w:val="0099465E"/>
    <w:rsid w:val="009A1D95"/>
    <w:rsid w:val="009A217D"/>
    <w:rsid w:val="009A2364"/>
    <w:rsid w:val="009A42CB"/>
    <w:rsid w:val="009A69DA"/>
    <w:rsid w:val="009B1974"/>
    <w:rsid w:val="009B2886"/>
    <w:rsid w:val="009B2F6B"/>
    <w:rsid w:val="009B3A35"/>
    <w:rsid w:val="009B52FC"/>
    <w:rsid w:val="009C08E7"/>
    <w:rsid w:val="009C0CCC"/>
    <w:rsid w:val="009C32DE"/>
    <w:rsid w:val="009C63FD"/>
    <w:rsid w:val="009D003A"/>
    <w:rsid w:val="009D25DD"/>
    <w:rsid w:val="009D39D0"/>
    <w:rsid w:val="009D3A68"/>
    <w:rsid w:val="009D3ED5"/>
    <w:rsid w:val="009D5E96"/>
    <w:rsid w:val="009D5FE4"/>
    <w:rsid w:val="009D6B98"/>
    <w:rsid w:val="009D7A3F"/>
    <w:rsid w:val="009D7FE6"/>
    <w:rsid w:val="009D7FED"/>
    <w:rsid w:val="009E0101"/>
    <w:rsid w:val="009E08E3"/>
    <w:rsid w:val="009E3FF2"/>
    <w:rsid w:val="009E4F98"/>
    <w:rsid w:val="009E56DA"/>
    <w:rsid w:val="009F0895"/>
    <w:rsid w:val="009F0CB1"/>
    <w:rsid w:val="009F10C3"/>
    <w:rsid w:val="009F31DB"/>
    <w:rsid w:val="009F39F1"/>
    <w:rsid w:val="009F54FC"/>
    <w:rsid w:val="009F60DE"/>
    <w:rsid w:val="00A0462E"/>
    <w:rsid w:val="00A0492F"/>
    <w:rsid w:val="00A05268"/>
    <w:rsid w:val="00A0743B"/>
    <w:rsid w:val="00A12108"/>
    <w:rsid w:val="00A16C18"/>
    <w:rsid w:val="00A1707E"/>
    <w:rsid w:val="00A17459"/>
    <w:rsid w:val="00A21C3A"/>
    <w:rsid w:val="00A22732"/>
    <w:rsid w:val="00A239C9"/>
    <w:rsid w:val="00A249A3"/>
    <w:rsid w:val="00A26643"/>
    <w:rsid w:val="00A27A43"/>
    <w:rsid w:val="00A31726"/>
    <w:rsid w:val="00A31A27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44"/>
    <w:rsid w:val="00A475FF"/>
    <w:rsid w:val="00A54999"/>
    <w:rsid w:val="00A55ADA"/>
    <w:rsid w:val="00A56B5A"/>
    <w:rsid w:val="00A56DDA"/>
    <w:rsid w:val="00A57214"/>
    <w:rsid w:val="00A60DDD"/>
    <w:rsid w:val="00A618ED"/>
    <w:rsid w:val="00A621E1"/>
    <w:rsid w:val="00A622BA"/>
    <w:rsid w:val="00A6375C"/>
    <w:rsid w:val="00A63A29"/>
    <w:rsid w:val="00A63E1F"/>
    <w:rsid w:val="00A6492A"/>
    <w:rsid w:val="00A661B8"/>
    <w:rsid w:val="00A67250"/>
    <w:rsid w:val="00A7092B"/>
    <w:rsid w:val="00A70EB7"/>
    <w:rsid w:val="00A71513"/>
    <w:rsid w:val="00A7179A"/>
    <w:rsid w:val="00A73B30"/>
    <w:rsid w:val="00A74A41"/>
    <w:rsid w:val="00A74DD6"/>
    <w:rsid w:val="00A753E0"/>
    <w:rsid w:val="00A7596B"/>
    <w:rsid w:val="00A77C55"/>
    <w:rsid w:val="00A803CB"/>
    <w:rsid w:val="00A81695"/>
    <w:rsid w:val="00A819DA"/>
    <w:rsid w:val="00A8243B"/>
    <w:rsid w:val="00A85F90"/>
    <w:rsid w:val="00A85FCE"/>
    <w:rsid w:val="00A9326F"/>
    <w:rsid w:val="00A9545A"/>
    <w:rsid w:val="00A9561C"/>
    <w:rsid w:val="00A95D2D"/>
    <w:rsid w:val="00A97D9D"/>
    <w:rsid w:val="00AA306A"/>
    <w:rsid w:val="00AA3E41"/>
    <w:rsid w:val="00AA6696"/>
    <w:rsid w:val="00AB05FA"/>
    <w:rsid w:val="00AB0C55"/>
    <w:rsid w:val="00AB18A6"/>
    <w:rsid w:val="00AB47F1"/>
    <w:rsid w:val="00AB5F27"/>
    <w:rsid w:val="00AB62C4"/>
    <w:rsid w:val="00AB75E4"/>
    <w:rsid w:val="00AB7DE9"/>
    <w:rsid w:val="00AC1693"/>
    <w:rsid w:val="00AC4429"/>
    <w:rsid w:val="00AC46D5"/>
    <w:rsid w:val="00AC4AC9"/>
    <w:rsid w:val="00AC4EB1"/>
    <w:rsid w:val="00AC562D"/>
    <w:rsid w:val="00AC7E35"/>
    <w:rsid w:val="00AC7FEF"/>
    <w:rsid w:val="00AD0891"/>
    <w:rsid w:val="00AD1541"/>
    <w:rsid w:val="00AD1626"/>
    <w:rsid w:val="00AD19FC"/>
    <w:rsid w:val="00AD324D"/>
    <w:rsid w:val="00AD44A9"/>
    <w:rsid w:val="00AD5724"/>
    <w:rsid w:val="00AD60CF"/>
    <w:rsid w:val="00AD745C"/>
    <w:rsid w:val="00AD7579"/>
    <w:rsid w:val="00AD7731"/>
    <w:rsid w:val="00AE2C3D"/>
    <w:rsid w:val="00AE335D"/>
    <w:rsid w:val="00AE4517"/>
    <w:rsid w:val="00AE55E8"/>
    <w:rsid w:val="00AE56CB"/>
    <w:rsid w:val="00AE6AB5"/>
    <w:rsid w:val="00AE7896"/>
    <w:rsid w:val="00AF0D13"/>
    <w:rsid w:val="00AF1519"/>
    <w:rsid w:val="00AF23AB"/>
    <w:rsid w:val="00AF272F"/>
    <w:rsid w:val="00AF29F6"/>
    <w:rsid w:val="00AF3E0B"/>
    <w:rsid w:val="00AF4791"/>
    <w:rsid w:val="00AF55E1"/>
    <w:rsid w:val="00AF70BC"/>
    <w:rsid w:val="00B01FE0"/>
    <w:rsid w:val="00B032A0"/>
    <w:rsid w:val="00B04AA1"/>
    <w:rsid w:val="00B068D1"/>
    <w:rsid w:val="00B06991"/>
    <w:rsid w:val="00B06A75"/>
    <w:rsid w:val="00B076FC"/>
    <w:rsid w:val="00B077F3"/>
    <w:rsid w:val="00B07B76"/>
    <w:rsid w:val="00B1036D"/>
    <w:rsid w:val="00B10C87"/>
    <w:rsid w:val="00B12732"/>
    <w:rsid w:val="00B17CCD"/>
    <w:rsid w:val="00B20A84"/>
    <w:rsid w:val="00B21AA3"/>
    <w:rsid w:val="00B221B2"/>
    <w:rsid w:val="00B22248"/>
    <w:rsid w:val="00B232CB"/>
    <w:rsid w:val="00B24DFA"/>
    <w:rsid w:val="00B259EC"/>
    <w:rsid w:val="00B2696A"/>
    <w:rsid w:val="00B270AC"/>
    <w:rsid w:val="00B27F68"/>
    <w:rsid w:val="00B3034B"/>
    <w:rsid w:val="00B30B7A"/>
    <w:rsid w:val="00B331F5"/>
    <w:rsid w:val="00B33422"/>
    <w:rsid w:val="00B341B9"/>
    <w:rsid w:val="00B3475D"/>
    <w:rsid w:val="00B34B6C"/>
    <w:rsid w:val="00B353D8"/>
    <w:rsid w:val="00B36B8D"/>
    <w:rsid w:val="00B3793D"/>
    <w:rsid w:val="00B40316"/>
    <w:rsid w:val="00B427DB"/>
    <w:rsid w:val="00B440DF"/>
    <w:rsid w:val="00B44177"/>
    <w:rsid w:val="00B44276"/>
    <w:rsid w:val="00B4645F"/>
    <w:rsid w:val="00B46AEC"/>
    <w:rsid w:val="00B5048D"/>
    <w:rsid w:val="00B51EEA"/>
    <w:rsid w:val="00B54FAA"/>
    <w:rsid w:val="00B60043"/>
    <w:rsid w:val="00B60066"/>
    <w:rsid w:val="00B6221F"/>
    <w:rsid w:val="00B626C7"/>
    <w:rsid w:val="00B641C4"/>
    <w:rsid w:val="00B6495A"/>
    <w:rsid w:val="00B64CF3"/>
    <w:rsid w:val="00B66226"/>
    <w:rsid w:val="00B6641A"/>
    <w:rsid w:val="00B676D3"/>
    <w:rsid w:val="00B712C5"/>
    <w:rsid w:val="00B7184D"/>
    <w:rsid w:val="00B73F4D"/>
    <w:rsid w:val="00B74957"/>
    <w:rsid w:val="00B74E6D"/>
    <w:rsid w:val="00B75185"/>
    <w:rsid w:val="00B76BE6"/>
    <w:rsid w:val="00B76C74"/>
    <w:rsid w:val="00B80501"/>
    <w:rsid w:val="00B81DD9"/>
    <w:rsid w:val="00B81E97"/>
    <w:rsid w:val="00B83303"/>
    <w:rsid w:val="00B84683"/>
    <w:rsid w:val="00B84A9F"/>
    <w:rsid w:val="00B86594"/>
    <w:rsid w:val="00B90E21"/>
    <w:rsid w:val="00B9112A"/>
    <w:rsid w:val="00B91AE8"/>
    <w:rsid w:val="00B91B38"/>
    <w:rsid w:val="00B94484"/>
    <w:rsid w:val="00B97707"/>
    <w:rsid w:val="00BA0D37"/>
    <w:rsid w:val="00BA10AC"/>
    <w:rsid w:val="00BA1C8E"/>
    <w:rsid w:val="00BA2A1B"/>
    <w:rsid w:val="00BA301C"/>
    <w:rsid w:val="00BA44C8"/>
    <w:rsid w:val="00BA577B"/>
    <w:rsid w:val="00BA61E8"/>
    <w:rsid w:val="00BB0327"/>
    <w:rsid w:val="00BB13A6"/>
    <w:rsid w:val="00BB2403"/>
    <w:rsid w:val="00BB3924"/>
    <w:rsid w:val="00BB4E59"/>
    <w:rsid w:val="00BB78FD"/>
    <w:rsid w:val="00BB7ACB"/>
    <w:rsid w:val="00BB7BE5"/>
    <w:rsid w:val="00BC02F7"/>
    <w:rsid w:val="00BC0FFF"/>
    <w:rsid w:val="00BC1204"/>
    <w:rsid w:val="00BC133F"/>
    <w:rsid w:val="00BC478E"/>
    <w:rsid w:val="00BD0E36"/>
    <w:rsid w:val="00BD37AF"/>
    <w:rsid w:val="00BD3921"/>
    <w:rsid w:val="00BD3FF4"/>
    <w:rsid w:val="00BD41DC"/>
    <w:rsid w:val="00BD44E7"/>
    <w:rsid w:val="00BD6B59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8B4"/>
    <w:rsid w:val="00C0371D"/>
    <w:rsid w:val="00C04B40"/>
    <w:rsid w:val="00C05792"/>
    <w:rsid w:val="00C062FD"/>
    <w:rsid w:val="00C0720A"/>
    <w:rsid w:val="00C106E4"/>
    <w:rsid w:val="00C122E1"/>
    <w:rsid w:val="00C128DF"/>
    <w:rsid w:val="00C13415"/>
    <w:rsid w:val="00C13433"/>
    <w:rsid w:val="00C14357"/>
    <w:rsid w:val="00C15AAA"/>
    <w:rsid w:val="00C15EB0"/>
    <w:rsid w:val="00C16891"/>
    <w:rsid w:val="00C17CF8"/>
    <w:rsid w:val="00C20176"/>
    <w:rsid w:val="00C22380"/>
    <w:rsid w:val="00C25483"/>
    <w:rsid w:val="00C25F13"/>
    <w:rsid w:val="00C268EB"/>
    <w:rsid w:val="00C26C36"/>
    <w:rsid w:val="00C27D66"/>
    <w:rsid w:val="00C3149A"/>
    <w:rsid w:val="00C31572"/>
    <w:rsid w:val="00C35E3C"/>
    <w:rsid w:val="00C40BFA"/>
    <w:rsid w:val="00C410E1"/>
    <w:rsid w:val="00C4289B"/>
    <w:rsid w:val="00C43176"/>
    <w:rsid w:val="00C431B8"/>
    <w:rsid w:val="00C43235"/>
    <w:rsid w:val="00C44AB8"/>
    <w:rsid w:val="00C45B59"/>
    <w:rsid w:val="00C460A7"/>
    <w:rsid w:val="00C46CAC"/>
    <w:rsid w:val="00C500D3"/>
    <w:rsid w:val="00C50349"/>
    <w:rsid w:val="00C50616"/>
    <w:rsid w:val="00C509FA"/>
    <w:rsid w:val="00C5101E"/>
    <w:rsid w:val="00C56E11"/>
    <w:rsid w:val="00C57295"/>
    <w:rsid w:val="00C60694"/>
    <w:rsid w:val="00C61328"/>
    <w:rsid w:val="00C616C6"/>
    <w:rsid w:val="00C620D4"/>
    <w:rsid w:val="00C6271F"/>
    <w:rsid w:val="00C653D2"/>
    <w:rsid w:val="00C66FA5"/>
    <w:rsid w:val="00C70662"/>
    <w:rsid w:val="00C711FB"/>
    <w:rsid w:val="00C72A3A"/>
    <w:rsid w:val="00C72B98"/>
    <w:rsid w:val="00C746CB"/>
    <w:rsid w:val="00C758E7"/>
    <w:rsid w:val="00C7591B"/>
    <w:rsid w:val="00C75B7D"/>
    <w:rsid w:val="00C762A6"/>
    <w:rsid w:val="00C76540"/>
    <w:rsid w:val="00C77FBA"/>
    <w:rsid w:val="00C809A9"/>
    <w:rsid w:val="00C8218E"/>
    <w:rsid w:val="00C823F5"/>
    <w:rsid w:val="00C82F07"/>
    <w:rsid w:val="00C84326"/>
    <w:rsid w:val="00C844B8"/>
    <w:rsid w:val="00C84AA9"/>
    <w:rsid w:val="00C86B59"/>
    <w:rsid w:val="00C90767"/>
    <w:rsid w:val="00C93D58"/>
    <w:rsid w:val="00C943F4"/>
    <w:rsid w:val="00C947C9"/>
    <w:rsid w:val="00C94CA2"/>
    <w:rsid w:val="00C95132"/>
    <w:rsid w:val="00C95287"/>
    <w:rsid w:val="00C97A3C"/>
    <w:rsid w:val="00CA0C66"/>
    <w:rsid w:val="00CA1768"/>
    <w:rsid w:val="00CA1F54"/>
    <w:rsid w:val="00CA326A"/>
    <w:rsid w:val="00CA582F"/>
    <w:rsid w:val="00CA58F3"/>
    <w:rsid w:val="00CA5A67"/>
    <w:rsid w:val="00CB018B"/>
    <w:rsid w:val="00CB066E"/>
    <w:rsid w:val="00CB0C85"/>
    <w:rsid w:val="00CB1ABB"/>
    <w:rsid w:val="00CB246B"/>
    <w:rsid w:val="00CB48D3"/>
    <w:rsid w:val="00CB5FE4"/>
    <w:rsid w:val="00CB70A5"/>
    <w:rsid w:val="00CC00F3"/>
    <w:rsid w:val="00CC0710"/>
    <w:rsid w:val="00CC0C1F"/>
    <w:rsid w:val="00CC0CF9"/>
    <w:rsid w:val="00CC100A"/>
    <w:rsid w:val="00CC4E51"/>
    <w:rsid w:val="00CD1033"/>
    <w:rsid w:val="00CD1651"/>
    <w:rsid w:val="00CD1FB7"/>
    <w:rsid w:val="00CD313D"/>
    <w:rsid w:val="00CD3EDA"/>
    <w:rsid w:val="00CD46EE"/>
    <w:rsid w:val="00CD487F"/>
    <w:rsid w:val="00CD4B08"/>
    <w:rsid w:val="00CD4F21"/>
    <w:rsid w:val="00CD592B"/>
    <w:rsid w:val="00CD6AFF"/>
    <w:rsid w:val="00CD6E41"/>
    <w:rsid w:val="00CE0076"/>
    <w:rsid w:val="00CE3297"/>
    <w:rsid w:val="00CE405E"/>
    <w:rsid w:val="00CE4E5B"/>
    <w:rsid w:val="00CE5AF3"/>
    <w:rsid w:val="00CE6952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CF7AE9"/>
    <w:rsid w:val="00D01B7C"/>
    <w:rsid w:val="00D03EBE"/>
    <w:rsid w:val="00D04806"/>
    <w:rsid w:val="00D052C2"/>
    <w:rsid w:val="00D0750E"/>
    <w:rsid w:val="00D10335"/>
    <w:rsid w:val="00D10384"/>
    <w:rsid w:val="00D11176"/>
    <w:rsid w:val="00D111ED"/>
    <w:rsid w:val="00D123BF"/>
    <w:rsid w:val="00D13C5F"/>
    <w:rsid w:val="00D13DF0"/>
    <w:rsid w:val="00D14A42"/>
    <w:rsid w:val="00D14F31"/>
    <w:rsid w:val="00D15E08"/>
    <w:rsid w:val="00D16B15"/>
    <w:rsid w:val="00D16E52"/>
    <w:rsid w:val="00D17C1D"/>
    <w:rsid w:val="00D209ED"/>
    <w:rsid w:val="00D233A0"/>
    <w:rsid w:val="00D25066"/>
    <w:rsid w:val="00D254F6"/>
    <w:rsid w:val="00D272E7"/>
    <w:rsid w:val="00D30163"/>
    <w:rsid w:val="00D30365"/>
    <w:rsid w:val="00D30FAB"/>
    <w:rsid w:val="00D31503"/>
    <w:rsid w:val="00D31FFE"/>
    <w:rsid w:val="00D32DE9"/>
    <w:rsid w:val="00D343BF"/>
    <w:rsid w:val="00D364F8"/>
    <w:rsid w:val="00D406D2"/>
    <w:rsid w:val="00D40F7B"/>
    <w:rsid w:val="00D441A2"/>
    <w:rsid w:val="00D441AB"/>
    <w:rsid w:val="00D444BD"/>
    <w:rsid w:val="00D44A3E"/>
    <w:rsid w:val="00D451E0"/>
    <w:rsid w:val="00D45980"/>
    <w:rsid w:val="00D462F8"/>
    <w:rsid w:val="00D47A42"/>
    <w:rsid w:val="00D558D8"/>
    <w:rsid w:val="00D55D27"/>
    <w:rsid w:val="00D60038"/>
    <w:rsid w:val="00D61342"/>
    <w:rsid w:val="00D613DE"/>
    <w:rsid w:val="00D61DB8"/>
    <w:rsid w:val="00D62F9B"/>
    <w:rsid w:val="00D630B3"/>
    <w:rsid w:val="00D64C87"/>
    <w:rsid w:val="00D65909"/>
    <w:rsid w:val="00D66774"/>
    <w:rsid w:val="00D70852"/>
    <w:rsid w:val="00D70A6E"/>
    <w:rsid w:val="00D71693"/>
    <w:rsid w:val="00D74124"/>
    <w:rsid w:val="00D74E29"/>
    <w:rsid w:val="00D750C8"/>
    <w:rsid w:val="00D761E3"/>
    <w:rsid w:val="00D76588"/>
    <w:rsid w:val="00D765E7"/>
    <w:rsid w:val="00D77831"/>
    <w:rsid w:val="00D77903"/>
    <w:rsid w:val="00D8130E"/>
    <w:rsid w:val="00D81693"/>
    <w:rsid w:val="00D83357"/>
    <w:rsid w:val="00D835C0"/>
    <w:rsid w:val="00D84AC8"/>
    <w:rsid w:val="00D84AD3"/>
    <w:rsid w:val="00D861F0"/>
    <w:rsid w:val="00D9243B"/>
    <w:rsid w:val="00D92B14"/>
    <w:rsid w:val="00D931B6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8A0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2D25"/>
    <w:rsid w:val="00DE3ADD"/>
    <w:rsid w:val="00DE42FB"/>
    <w:rsid w:val="00DE597B"/>
    <w:rsid w:val="00DE5FEE"/>
    <w:rsid w:val="00DE7188"/>
    <w:rsid w:val="00DE72F5"/>
    <w:rsid w:val="00DF034D"/>
    <w:rsid w:val="00DF14F8"/>
    <w:rsid w:val="00DF2639"/>
    <w:rsid w:val="00DF41FD"/>
    <w:rsid w:val="00DF46A0"/>
    <w:rsid w:val="00DF659D"/>
    <w:rsid w:val="00DF6C30"/>
    <w:rsid w:val="00DF6C59"/>
    <w:rsid w:val="00DF76A6"/>
    <w:rsid w:val="00DF7AB0"/>
    <w:rsid w:val="00E02E5E"/>
    <w:rsid w:val="00E036D1"/>
    <w:rsid w:val="00E0419C"/>
    <w:rsid w:val="00E05030"/>
    <w:rsid w:val="00E06572"/>
    <w:rsid w:val="00E07216"/>
    <w:rsid w:val="00E07860"/>
    <w:rsid w:val="00E104DB"/>
    <w:rsid w:val="00E10CE2"/>
    <w:rsid w:val="00E10FC4"/>
    <w:rsid w:val="00E112C9"/>
    <w:rsid w:val="00E11323"/>
    <w:rsid w:val="00E1247D"/>
    <w:rsid w:val="00E12EC8"/>
    <w:rsid w:val="00E137EF"/>
    <w:rsid w:val="00E13D34"/>
    <w:rsid w:val="00E13EAE"/>
    <w:rsid w:val="00E155CE"/>
    <w:rsid w:val="00E21366"/>
    <w:rsid w:val="00E21968"/>
    <w:rsid w:val="00E22125"/>
    <w:rsid w:val="00E23285"/>
    <w:rsid w:val="00E24DEA"/>
    <w:rsid w:val="00E25387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284C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208"/>
    <w:rsid w:val="00E55FDB"/>
    <w:rsid w:val="00E56D8E"/>
    <w:rsid w:val="00E56F28"/>
    <w:rsid w:val="00E60E87"/>
    <w:rsid w:val="00E610EA"/>
    <w:rsid w:val="00E62BDB"/>
    <w:rsid w:val="00E668EB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052"/>
    <w:rsid w:val="00E85DA8"/>
    <w:rsid w:val="00E85DBE"/>
    <w:rsid w:val="00E85E46"/>
    <w:rsid w:val="00E860AE"/>
    <w:rsid w:val="00E870B2"/>
    <w:rsid w:val="00E87A9C"/>
    <w:rsid w:val="00E909C9"/>
    <w:rsid w:val="00E91537"/>
    <w:rsid w:val="00E92506"/>
    <w:rsid w:val="00E94389"/>
    <w:rsid w:val="00E94D4E"/>
    <w:rsid w:val="00E965F0"/>
    <w:rsid w:val="00E9732C"/>
    <w:rsid w:val="00EA2543"/>
    <w:rsid w:val="00EA2A65"/>
    <w:rsid w:val="00EA3623"/>
    <w:rsid w:val="00EA3FB3"/>
    <w:rsid w:val="00EA45E8"/>
    <w:rsid w:val="00EA5703"/>
    <w:rsid w:val="00EA6F75"/>
    <w:rsid w:val="00EA7261"/>
    <w:rsid w:val="00EA7650"/>
    <w:rsid w:val="00EB1024"/>
    <w:rsid w:val="00EB1FD5"/>
    <w:rsid w:val="00EB491F"/>
    <w:rsid w:val="00EB5DE3"/>
    <w:rsid w:val="00EB630C"/>
    <w:rsid w:val="00EB7616"/>
    <w:rsid w:val="00EC2876"/>
    <w:rsid w:val="00EC3639"/>
    <w:rsid w:val="00EC3830"/>
    <w:rsid w:val="00EC5053"/>
    <w:rsid w:val="00EC5F56"/>
    <w:rsid w:val="00EC643A"/>
    <w:rsid w:val="00ED20BB"/>
    <w:rsid w:val="00ED29F7"/>
    <w:rsid w:val="00ED2BC3"/>
    <w:rsid w:val="00ED63FA"/>
    <w:rsid w:val="00ED7A92"/>
    <w:rsid w:val="00EE09C7"/>
    <w:rsid w:val="00EE0CE0"/>
    <w:rsid w:val="00EE1088"/>
    <w:rsid w:val="00EE1E61"/>
    <w:rsid w:val="00EE3A6B"/>
    <w:rsid w:val="00EE4CE3"/>
    <w:rsid w:val="00EE531D"/>
    <w:rsid w:val="00EE5D03"/>
    <w:rsid w:val="00EF0254"/>
    <w:rsid w:val="00EF0ABA"/>
    <w:rsid w:val="00EF5E67"/>
    <w:rsid w:val="00EF640B"/>
    <w:rsid w:val="00EF6F6E"/>
    <w:rsid w:val="00F004DD"/>
    <w:rsid w:val="00F008A5"/>
    <w:rsid w:val="00F02A85"/>
    <w:rsid w:val="00F04C7E"/>
    <w:rsid w:val="00F04E90"/>
    <w:rsid w:val="00F066A9"/>
    <w:rsid w:val="00F068EA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1FCE"/>
    <w:rsid w:val="00F348A1"/>
    <w:rsid w:val="00F34B99"/>
    <w:rsid w:val="00F35EB3"/>
    <w:rsid w:val="00F4002F"/>
    <w:rsid w:val="00F40796"/>
    <w:rsid w:val="00F40D83"/>
    <w:rsid w:val="00F418F5"/>
    <w:rsid w:val="00F44635"/>
    <w:rsid w:val="00F478C6"/>
    <w:rsid w:val="00F503B8"/>
    <w:rsid w:val="00F517E1"/>
    <w:rsid w:val="00F542AE"/>
    <w:rsid w:val="00F54681"/>
    <w:rsid w:val="00F549E9"/>
    <w:rsid w:val="00F56C0B"/>
    <w:rsid w:val="00F6148F"/>
    <w:rsid w:val="00F61C2D"/>
    <w:rsid w:val="00F63DE7"/>
    <w:rsid w:val="00F64CDC"/>
    <w:rsid w:val="00F66651"/>
    <w:rsid w:val="00F677FD"/>
    <w:rsid w:val="00F704E6"/>
    <w:rsid w:val="00F705CD"/>
    <w:rsid w:val="00F74C9B"/>
    <w:rsid w:val="00F75AF0"/>
    <w:rsid w:val="00F774C4"/>
    <w:rsid w:val="00F80659"/>
    <w:rsid w:val="00F81B36"/>
    <w:rsid w:val="00F8361F"/>
    <w:rsid w:val="00F85897"/>
    <w:rsid w:val="00F90636"/>
    <w:rsid w:val="00F909FA"/>
    <w:rsid w:val="00F912DE"/>
    <w:rsid w:val="00F93F3B"/>
    <w:rsid w:val="00F9430D"/>
    <w:rsid w:val="00F94525"/>
    <w:rsid w:val="00F95E2E"/>
    <w:rsid w:val="00F965F1"/>
    <w:rsid w:val="00F97E6E"/>
    <w:rsid w:val="00FA107F"/>
    <w:rsid w:val="00FA2074"/>
    <w:rsid w:val="00FA4A24"/>
    <w:rsid w:val="00FA59A5"/>
    <w:rsid w:val="00FA6ED7"/>
    <w:rsid w:val="00FB074B"/>
    <w:rsid w:val="00FB096C"/>
    <w:rsid w:val="00FB0F9A"/>
    <w:rsid w:val="00FB15E6"/>
    <w:rsid w:val="00FB16B8"/>
    <w:rsid w:val="00FB1E11"/>
    <w:rsid w:val="00FB28AF"/>
    <w:rsid w:val="00FB4B55"/>
    <w:rsid w:val="00FB6337"/>
    <w:rsid w:val="00FB635D"/>
    <w:rsid w:val="00FB680D"/>
    <w:rsid w:val="00FC028C"/>
    <w:rsid w:val="00FC0C2D"/>
    <w:rsid w:val="00FC122C"/>
    <w:rsid w:val="00FC1485"/>
    <w:rsid w:val="00FC20A1"/>
    <w:rsid w:val="00FC3273"/>
    <w:rsid w:val="00FC6E46"/>
    <w:rsid w:val="00FC7143"/>
    <w:rsid w:val="00FC7B8C"/>
    <w:rsid w:val="00FD24C4"/>
    <w:rsid w:val="00FD2D4F"/>
    <w:rsid w:val="00FD3D22"/>
    <w:rsid w:val="00FD783A"/>
    <w:rsid w:val="00FD7993"/>
    <w:rsid w:val="00FE01F4"/>
    <w:rsid w:val="00FE02E7"/>
    <w:rsid w:val="00FE038A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041A"/>
    <w:rsid w:val="00FF12B4"/>
    <w:rsid w:val="00FF18E7"/>
    <w:rsid w:val="00FF2286"/>
    <w:rsid w:val="00FF5997"/>
    <w:rsid w:val="00FF5A44"/>
    <w:rsid w:val="00FF71EC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572A8B"/>
  <w15:docId w15:val="{D6FADCEF-885D-4279-9EEC-676817B71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3"/>
      </w:numPr>
    </w:pPr>
  </w:style>
  <w:style w:type="paragraph" w:customStyle="1" w:styleId="Tiret1">
    <w:name w:val="Tiret 1"/>
    <w:basedOn w:val="Point1"/>
    <w:rsid w:val="00DA184F"/>
    <w:pPr>
      <w:numPr>
        <w:numId w:val="4"/>
      </w:numPr>
    </w:pPr>
  </w:style>
  <w:style w:type="paragraph" w:customStyle="1" w:styleId="Tiret2">
    <w:name w:val="Tiret 2"/>
    <w:basedOn w:val="Point2"/>
    <w:rsid w:val="00DA184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6E5754"/>
    <w:rPr>
      <w:i/>
      <w:iCs/>
    </w:rPr>
  </w:style>
  <w:style w:type="character" w:customStyle="1" w:styleId="alb">
    <w:name w:val="a_lb"/>
    <w:rsid w:val="00CB0C85"/>
  </w:style>
  <w:style w:type="character" w:customStyle="1" w:styleId="alb-s">
    <w:name w:val="a_lb-s"/>
    <w:rsid w:val="00CB0C85"/>
  </w:style>
  <w:style w:type="numbering" w:customStyle="1" w:styleId="Biecalista1">
    <w:name w:val="Bieżąca lista1"/>
    <w:uiPriority w:val="99"/>
    <w:rsid w:val="0059365E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6243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278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6593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194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875D9-0B06-4C90-971B-1A9E98875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2505</Words>
  <Characters>15036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17506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Paweł</cp:lastModifiedBy>
  <cp:revision>5</cp:revision>
  <cp:lastPrinted>2019-08-09T09:41:00Z</cp:lastPrinted>
  <dcterms:created xsi:type="dcterms:W3CDTF">2024-10-16T11:11:00Z</dcterms:created>
  <dcterms:modified xsi:type="dcterms:W3CDTF">2024-10-28T09:48:00Z</dcterms:modified>
</cp:coreProperties>
</file>